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419D1" w14:textId="77777777"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14:paraId="04E998CD" w14:textId="77777777" w:rsidTr="00EA3524">
        <w:tc>
          <w:tcPr>
            <w:tcW w:w="10065" w:type="dxa"/>
            <w:shd w:val="clear" w:color="auto" w:fill="auto"/>
          </w:tcPr>
          <w:p w14:paraId="289F251E" w14:textId="77777777" w:rsidR="00DB18B5" w:rsidRPr="00C02874" w:rsidRDefault="00DB18B5" w:rsidP="004B375A">
            <w:pPr>
              <w:pStyle w:val="Rientrocorpodeltesto21"/>
              <w:spacing w:after="0" w:line="360" w:lineRule="auto"/>
              <w:ind w:left="1440" w:hanging="1440"/>
              <w:jc w:val="center"/>
              <w:rPr>
                <w:b/>
                <w:bCs/>
                <w:lang w:val="de-DE"/>
              </w:rPr>
            </w:pPr>
          </w:p>
          <w:p w14:paraId="7C5FC098" w14:textId="77777777"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14:paraId="006C791D" w14:textId="77777777" w:rsidR="00202513" w:rsidRPr="00B7489A" w:rsidRDefault="00FE6EF0" w:rsidP="004B375A">
            <w:pPr>
              <w:pStyle w:val="Rientrocorpodeltesto21"/>
              <w:spacing w:after="0" w:line="360" w:lineRule="auto"/>
              <w:ind w:left="1440" w:hanging="1440"/>
              <w:jc w:val="center"/>
              <w:rPr>
                <w:b/>
                <w:bCs/>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14:paraId="5C6F049B" w14:textId="77777777" w:rsidR="00F05E39" w:rsidRPr="00B7489A" w:rsidRDefault="00F05E39" w:rsidP="004B375A">
            <w:pPr>
              <w:spacing w:line="360" w:lineRule="auto"/>
              <w:jc w:val="both"/>
              <w:rPr>
                <w:b/>
                <w:bCs/>
                <w:i/>
                <w:sz w:val="18"/>
                <w:szCs w:val="18"/>
                <w:lang w:val="de-DE"/>
              </w:rPr>
            </w:pPr>
          </w:p>
          <w:p w14:paraId="2A109B8F" w14:textId="77777777"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14:paraId="5A2C7572" w14:textId="77777777" w:rsidR="00F05E39" w:rsidRPr="00B7489A" w:rsidRDefault="00F05E39" w:rsidP="004B375A">
            <w:pPr>
              <w:spacing w:line="360" w:lineRule="auto"/>
              <w:jc w:val="both"/>
              <w:rPr>
                <w:b/>
                <w:bCs/>
                <w:i/>
                <w:sz w:val="18"/>
                <w:szCs w:val="18"/>
                <w:lang w:val="de-DE"/>
              </w:rPr>
            </w:pPr>
          </w:p>
          <w:p w14:paraId="0E8CA502" w14:textId="77777777" w:rsidR="009A087C" w:rsidRPr="008B0F52" w:rsidRDefault="009A087C" w:rsidP="009A087C">
            <w:pPr>
              <w:pStyle w:val="Rientrocorpodeltesto31"/>
              <w:spacing w:after="0" w:line="360" w:lineRule="auto"/>
              <w:jc w:val="both"/>
              <w:rPr>
                <w:b/>
                <w:bCs/>
                <w:sz w:val="18"/>
                <w:szCs w:val="18"/>
                <w:lang w:val="de-DE"/>
              </w:rPr>
            </w:pPr>
            <w:r w:rsidRPr="003E5D93">
              <w:rPr>
                <w:b/>
                <w:bCs/>
                <w:sz w:val="18"/>
                <w:szCs w:val="18"/>
                <w:lang w:val="de-DE"/>
              </w:rPr>
              <w:t>Code der AUSSCHREIBUNG</w:t>
            </w:r>
            <w:r w:rsidRPr="008B0F52">
              <w:rPr>
                <w:b/>
                <w:bCs/>
                <w:sz w:val="18"/>
                <w:szCs w:val="18"/>
                <w:lang w:val="de-DE"/>
              </w:rPr>
              <w:t>: AOV/ACP 10/2022</w:t>
            </w:r>
          </w:p>
          <w:p w14:paraId="44A2E729" w14:textId="77777777" w:rsidR="009A087C" w:rsidRPr="008B0F52" w:rsidRDefault="009A087C" w:rsidP="009A087C">
            <w:pPr>
              <w:pStyle w:val="Rientrocorpodeltesto31"/>
              <w:spacing w:after="0" w:line="360" w:lineRule="auto"/>
              <w:jc w:val="both"/>
              <w:rPr>
                <w:b/>
                <w:bCs/>
                <w:sz w:val="18"/>
                <w:szCs w:val="18"/>
                <w:lang w:val="de-DE"/>
              </w:rPr>
            </w:pPr>
            <w:r w:rsidRPr="003E5D93">
              <w:rPr>
                <w:b/>
                <w:bCs/>
                <w:sz w:val="18"/>
                <w:szCs w:val="18"/>
                <w:lang w:val="de-DE"/>
              </w:rPr>
              <w:t>Code CIG:</w:t>
            </w:r>
            <w:r w:rsidRPr="008B0F52">
              <w:rPr>
                <w:b/>
                <w:bCs/>
                <w:sz w:val="18"/>
                <w:szCs w:val="18"/>
                <w:lang w:val="de-DE"/>
              </w:rPr>
              <w:t xml:space="preserve"> 9166843E23</w:t>
            </w:r>
          </w:p>
          <w:p w14:paraId="58105068" w14:textId="62C495CF" w:rsidR="00F05E39" w:rsidRPr="00E26CFE" w:rsidRDefault="00F05E39" w:rsidP="00E26CFE">
            <w:pPr>
              <w:pStyle w:val="Rientrocorpodeltesto3"/>
              <w:spacing w:after="0" w:line="360" w:lineRule="auto"/>
              <w:ind w:left="0"/>
              <w:jc w:val="right"/>
              <w:rPr>
                <w:rFonts w:cs="Arial"/>
                <w:noProof w:val="0"/>
                <w:color w:val="0000FF"/>
                <w:sz w:val="18"/>
                <w:szCs w:val="18"/>
                <w:highlight w:val="yellow"/>
                <w:lang w:val="de-DE"/>
              </w:rPr>
            </w:pPr>
          </w:p>
        </w:tc>
      </w:tr>
    </w:tbl>
    <w:p w14:paraId="10979CFC" w14:textId="77777777" w:rsidR="00F05E39" w:rsidRPr="00B7489A" w:rsidRDefault="00F05E39" w:rsidP="00F05E39">
      <w:pPr>
        <w:spacing w:line="360" w:lineRule="auto"/>
        <w:jc w:val="center"/>
        <w:rPr>
          <w:b/>
          <w:sz w:val="18"/>
          <w:szCs w:val="18"/>
          <w:lang w:val="de-DE"/>
        </w:rPr>
      </w:pPr>
    </w:p>
    <w:p w14:paraId="236E1EF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52A735D6"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14:paraId="73C9247C" w14:textId="77777777"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14:paraId="0689AFC6"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6B28E2D1" w14:textId="77777777" w:rsidR="00F05E39" w:rsidRPr="00B7489A" w:rsidRDefault="00F05E39" w:rsidP="00F05E39">
      <w:pPr>
        <w:pStyle w:val="Rientrocorpodeltesto3"/>
        <w:spacing w:after="0" w:line="360" w:lineRule="auto"/>
        <w:rPr>
          <w:rFonts w:cs="Arial"/>
          <w:b/>
          <w:noProof w:val="0"/>
          <w:sz w:val="18"/>
          <w:szCs w:val="18"/>
          <w:lang w:val="de-DE"/>
        </w:rPr>
      </w:pPr>
    </w:p>
    <w:p w14:paraId="1A926C5B" w14:textId="77777777"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14:paraId="7E539F6B" w14:textId="77777777" w:rsidR="00F05E39" w:rsidRPr="00B7489A" w:rsidRDefault="00F05E39" w:rsidP="00F05E39">
      <w:pPr>
        <w:pStyle w:val="Stile1"/>
        <w:spacing w:line="360" w:lineRule="auto"/>
        <w:rPr>
          <w:rFonts w:ascii="Arial" w:hAnsi="Arial" w:cs="Arial"/>
          <w:sz w:val="18"/>
          <w:szCs w:val="18"/>
        </w:rPr>
      </w:pPr>
    </w:p>
    <w:p w14:paraId="6917CD32" w14:textId="77777777"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14:paraId="5127E4C9" w14:textId="77777777"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14:paraId="0280C2E6" w14:textId="77777777"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14:paraId="20C196CC"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3DC2CE27" w14:textId="77777777"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56B87EE" w14:textId="77777777"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14:paraId="394AA687"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14:paraId="7FE366A0" w14:textId="77777777"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14:paraId="51E5034E"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14:paraId="59BCB8DA"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380C6427" w14:textId="77777777"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4E6B07A8"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B11898D" w14:textId="77777777"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6AD6D809"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4F2ACE2D"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38346665" w14:textId="77777777" w:rsidR="00FB2870" w:rsidRPr="00B7489A" w:rsidRDefault="00FB2870">
      <w:pPr>
        <w:suppressAutoHyphens w:val="0"/>
        <w:rPr>
          <w:b/>
          <w:bCs/>
          <w:iCs/>
          <w:sz w:val="18"/>
          <w:szCs w:val="18"/>
          <w:lang w:val="de-DE"/>
        </w:rPr>
      </w:pPr>
      <w:r w:rsidRPr="00B7489A">
        <w:rPr>
          <w:b/>
          <w:bCs/>
          <w:iCs/>
          <w:sz w:val="18"/>
          <w:szCs w:val="18"/>
          <w:lang w:val="de-DE"/>
        </w:rPr>
        <w:br w:type="page"/>
      </w:r>
    </w:p>
    <w:p w14:paraId="4D49068F" w14:textId="77777777"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proofErr w:type="spellStart"/>
      <w:r w:rsidR="008071CB" w:rsidRPr="00B7489A">
        <w:rPr>
          <w:sz w:val="18"/>
          <w:szCs w:val="18"/>
          <w:lang w:val="de-DE"/>
        </w:rPr>
        <w:t>GvD</w:t>
      </w:r>
      <w:proofErr w:type="spellEnd"/>
      <w:r w:rsidR="008071CB" w:rsidRPr="00B7489A">
        <w:rPr>
          <w:sz w:val="18"/>
          <w:szCs w:val="18"/>
          <w:lang w:val="de-DE"/>
        </w:rPr>
        <w:t xml:space="preserve">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14:paraId="058D7BF0" w14:textId="77777777" w:rsidR="0036628B" w:rsidRPr="00B7489A" w:rsidRDefault="0036628B" w:rsidP="00F05E39">
      <w:pPr>
        <w:spacing w:line="360" w:lineRule="auto"/>
        <w:jc w:val="both"/>
        <w:rPr>
          <w:sz w:val="18"/>
          <w:szCs w:val="18"/>
          <w:lang w:val="de-DE"/>
        </w:rPr>
      </w:pPr>
    </w:p>
    <w:p w14:paraId="1FD84D74" w14:textId="77777777" w:rsidR="00F05E39" w:rsidRPr="00B7489A" w:rsidRDefault="00F05E39" w:rsidP="00F05E39">
      <w:pPr>
        <w:spacing w:line="360" w:lineRule="auto"/>
        <w:jc w:val="center"/>
        <w:rPr>
          <w:b/>
          <w:sz w:val="18"/>
          <w:szCs w:val="18"/>
          <w:lang w:val="de-DE"/>
        </w:rPr>
      </w:pPr>
      <w:r w:rsidRPr="00B7489A">
        <w:rPr>
          <w:b/>
          <w:sz w:val="18"/>
          <w:szCs w:val="18"/>
          <w:lang w:val="de-DE"/>
        </w:rPr>
        <w:t>ERKLÄRT</w:t>
      </w:r>
    </w:p>
    <w:p w14:paraId="48201582" w14:textId="77777777" w:rsidR="00F05E39" w:rsidRPr="00B7489A" w:rsidRDefault="00F05E39" w:rsidP="00F05E39">
      <w:pPr>
        <w:spacing w:line="360" w:lineRule="auto"/>
        <w:jc w:val="center"/>
        <w:rPr>
          <w:sz w:val="18"/>
          <w:szCs w:val="18"/>
          <w:lang w:val="de-DE"/>
        </w:rPr>
      </w:pPr>
    </w:p>
    <w:p w14:paraId="11E6092D" w14:textId="77777777"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 xml:space="preserve">die Mitteilungen zur Ausschreibung, insbesondere jene gemäß Art. 76 Abs. 6 </w:t>
      </w:r>
      <w:proofErr w:type="spellStart"/>
      <w:r w:rsidR="005B6E05" w:rsidRPr="00B7489A">
        <w:rPr>
          <w:sz w:val="18"/>
          <w:szCs w:val="18"/>
          <w:lang w:val="de-DE"/>
        </w:rPr>
        <w:t>GvD</w:t>
      </w:r>
      <w:proofErr w:type="spellEnd"/>
      <w:r w:rsidR="005B6E05" w:rsidRPr="00B7489A">
        <w:rPr>
          <w:sz w:val="18"/>
          <w:szCs w:val="18"/>
          <w:lang w:val="de-DE"/>
        </w:rPr>
        <w:t xml:space="preserve">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14:paraId="40FABADF" w14:textId="77777777"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1B6C99" w14:paraId="7E62C3C1" w14:textId="77777777"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14:paraId="6DDFC757" w14:textId="77777777" w:rsidR="00F05E39" w:rsidRPr="00B7489A" w:rsidRDefault="00F05E39" w:rsidP="00381C57">
            <w:pPr>
              <w:spacing w:line="360" w:lineRule="auto"/>
              <w:jc w:val="both"/>
              <w:rPr>
                <w:sz w:val="18"/>
                <w:szCs w:val="18"/>
                <w:lang w:val="de-DE"/>
              </w:rPr>
            </w:pPr>
          </w:p>
          <w:p w14:paraId="3CEF35A3" w14:textId="77777777"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14:paraId="3FE990BF" w14:textId="77777777" w:rsidR="00F05E39" w:rsidRPr="00B7489A" w:rsidRDefault="00F05E39" w:rsidP="00381C57">
            <w:pPr>
              <w:spacing w:line="360" w:lineRule="auto"/>
              <w:jc w:val="both"/>
              <w:rPr>
                <w:sz w:val="18"/>
                <w:szCs w:val="18"/>
                <w:lang w:val="de-DE"/>
              </w:rPr>
            </w:pPr>
          </w:p>
        </w:tc>
      </w:tr>
    </w:tbl>
    <w:p w14:paraId="2DFCB12F" w14:textId="77777777" w:rsidR="00CA0EDA" w:rsidRPr="00B7489A" w:rsidRDefault="00CA0EDA" w:rsidP="00F05E39">
      <w:pPr>
        <w:pStyle w:val="sche30"/>
        <w:spacing w:before="0" w:after="0" w:line="360" w:lineRule="auto"/>
        <w:rPr>
          <w:rFonts w:ascii="Arial" w:hAnsi="Arial" w:cs="Arial"/>
          <w:bCs/>
          <w:caps/>
          <w:color w:val="000000"/>
          <w:sz w:val="18"/>
          <w:szCs w:val="18"/>
          <w:lang w:val="de-DE"/>
        </w:rPr>
      </w:pPr>
    </w:p>
    <w:p w14:paraId="52262B78" w14:textId="77777777"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14:paraId="1D5E7ACE" w14:textId="77777777" w:rsidR="00CA0EDA" w:rsidRPr="00B7489A" w:rsidRDefault="00CA0EDA" w:rsidP="00CA0EDA">
      <w:pPr>
        <w:pStyle w:val="sche3"/>
        <w:spacing w:line="360" w:lineRule="auto"/>
        <w:rPr>
          <w:b/>
          <w:sz w:val="18"/>
          <w:szCs w:val="18"/>
          <w:lang w:val="de-DE"/>
        </w:rPr>
      </w:pPr>
    </w:p>
    <w:p w14:paraId="4C99ED01" w14:textId="77777777"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14:paraId="482613BB" w14:textId="77777777"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14:paraId="77CFDB00" w14:textId="77777777"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w:t>
      </w:r>
      <w:proofErr w:type="spellStart"/>
      <w:r w:rsidRPr="00B7489A">
        <w:rPr>
          <w:sz w:val="18"/>
          <w:szCs w:val="18"/>
          <w:lang w:val="de-DE"/>
        </w:rPr>
        <w:t>GvD</w:t>
      </w:r>
      <w:proofErr w:type="spellEnd"/>
      <w:r w:rsidRPr="00B7489A">
        <w:rPr>
          <w:sz w:val="18"/>
          <w:szCs w:val="18"/>
          <w:lang w:val="de-DE"/>
        </w:rPr>
        <w:t xml:space="preserve">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14:paraId="7C1188AE" w14:textId="77777777"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gebildet auch in Form von Konsortialgesellschaften gemäß Art. 2615/</w:t>
      </w:r>
      <w:proofErr w:type="spellStart"/>
      <w:r w:rsidR="00FE2A98" w:rsidRPr="00B7489A">
        <w:rPr>
          <w:sz w:val="18"/>
          <w:szCs w:val="18"/>
          <w:lang w:val="de-DE"/>
        </w:rPr>
        <w:t>ter</w:t>
      </w:r>
      <w:proofErr w:type="spellEnd"/>
      <w:r w:rsidR="00FE2A98" w:rsidRPr="00B7489A">
        <w:rPr>
          <w:sz w:val="18"/>
          <w:szCs w:val="18"/>
          <w:lang w:val="de-DE"/>
        </w:rPr>
        <w:t xml:space="preserve">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14:paraId="47B57AD0" w14:textId="77777777"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14:paraId="1835644B" w14:textId="77777777" w:rsidR="00F05E39" w:rsidRPr="00B7489A" w:rsidRDefault="00F05E39" w:rsidP="00F05E39">
      <w:pPr>
        <w:pStyle w:val="sche3"/>
        <w:spacing w:line="360" w:lineRule="auto"/>
        <w:rPr>
          <w:b/>
          <w:sz w:val="18"/>
          <w:szCs w:val="18"/>
          <w:lang w:val="de-DE"/>
        </w:rPr>
      </w:pPr>
      <w:bookmarkStart w:id="4" w:name="_Hlk527364014"/>
    </w:p>
    <w:p w14:paraId="535545D8" w14:textId="77777777"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w:t>
      </w:r>
      <w:proofErr w:type="spellStart"/>
      <w:r w:rsidRPr="00B7489A">
        <w:rPr>
          <w:rFonts w:ascii="Arial" w:hAnsi="Arial" w:cs="Arial"/>
          <w:sz w:val="18"/>
          <w:szCs w:val="18"/>
          <w:lang w:val="de-DE"/>
        </w:rPr>
        <w:t>GvD</w:t>
      </w:r>
      <w:proofErr w:type="spellEnd"/>
      <w:r w:rsidRPr="00B7489A">
        <w:rPr>
          <w:rFonts w:ascii="Arial" w:hAnsi="Arial" w:cs="Arial"/>
          <w:sz w:val="18"/>
          <w:szCs w:val="18"/>
          <w:lang w:val="de-DE"/>
        </w:rPr>
        <w:t xml:space="preserve">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14:paraId="09655CF1" w14:textId="77777777"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14:paraId="5FDD2FEC" w14:textId="77777777" w:rsidTr="00381C57">
        <w:tc>
          <w:tcPr>
            <w:tcW w:w="9675" w:type="dxa"/>
            <w:tcBorders>
              <w:top w:val="single" w:sz="4" w:space="0" w:color="000000"/>
              <w:left w:val="single" w:sz="4" w:space="0" w:color="000000"/>
              <w:bottom w:val="single" w:sz="4" w:space="0" w:color="000000"/>
              <w:right w:val="single" w:sz="4" w:space="0" w:color="000000"/>
            </w:tcBorders>
          </w:tcPr>
          <w:p w14:paraId="10AB4B7E" w14:textId="77777777"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14:paraId="167BCE42" w14:textId="77777777"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14:paraId="26A47745" w14:textId="77777777"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14:paraId="0E805BE0" w14:textId="77777777"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14:paraId="6D5150A0" w14:textId="77777777"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14:paraId="638F096D" w14:textId="77777777" w:rsidR="00445B9E" w:rsidRPr="00B7489A" w:rsidRDefault="00445B9E" w:rsidP="00202513">
            <w:pPr>
              <w:spacing w:line="360" w:lineRule="auto"/>
              <w:jc w:val="both"/>
              <w:rPr>
                <w:sz w:val="18"/>
                <w:szCs w:val="18"/>
                <w:lang w:val="de-DE"/>
              </w:rPr>
            </w:pPr>
          </w:p>
          <w:p w14:paraId="01698BD2" w14:textId="77777777"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14:paraId="49259602" w14:textId="77777777"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14:paraId="41F8B6B3" w14:textId="77777777"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14:paraId="7D85CC83" w14:textId="77777777"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14:paraId="1103B57A" w14:textId="77777777" w:rsidR="00445B9E" w:rsidRPr="00B7489A" w:rsidRDefault="00445B9E" w:rsidP="00202513">
            <w:pPr>
              <w:spacing w:line="360" w:lineRule="auto"/>
              <w:jc w:val="both"/>
              <w:rPr>
                <w:sz w:val="18"/>
                <w:szCs w:val="18"/>
                <w:lang w:val="de-DE"/>
              </w:rPr>
            </w:pPr>
          </w:p>
          <w:p w14:paraId="5655D4C6" w14:textId="77777777"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14:paraId="35D08666" w14:textId="77777777"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14:paraId="1BC0C20F" w14:textId="77777777"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14:paraId="4CE18C78" w14:textId="77777777"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14:paraId="03D6BB54" w14:textId="77777777" w:rsidR="00F05E39" w:rsidRPr="00B7489A" w:rsidRDefault="00F05E39" w:rsidP="00381C57">
            <w:pPr>
              <w:pStyle w:val="sche3"/>
              <w:spacing w:line="360" w:lineRule="auto"/>
              <w:rPr>
                <w:b/>
                <w:bCs/>
                <w:iCs/>
                <w:sz w:val="18"/>
                <w:szCs w:val="18"/>
                <w:lang w:val="de-DE"/>
              </w:rPr>
            </w:pPr>
          </w:p>
        </w:tc>
      </w:tr>
      <w:bookmarkEnd w:id="5"/>
    </w:tbl>
    <w:p w14:paraId="43846998" w14:textId="77777777"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14:paraId="6BDEFBFF" w14:textId="77777777" w:rsidTr="00CF7067">
        <w:tc>
          <w:tcPr>
            <w:tcW w:w="9675" w:type="dxa"/>
            <w:tcBorders>
              <w:top w:val="single" w:sz="4" w:space="0" w:color="000000"/>
              <w:left w:val="single" w:sz="4" w:space="0" w:color="000000"/>
              <w:bottom w:val="single" w:sz="4" w:space="0" w:color="000000"/>
              <w:right w:val="single" w:sz="4" w:space="0" w:color="000000"/>
            </w:tcBorders>
          </w:tcPr>
          <w:p w14:paraId="49D3C588" w14:textId="77777777" w:rsidR="000807B2" w:rsidRPr="00DC56C1" w:rsidRDefault="000807B2" w:rsidP="00CF7067">
            <w:pPr>
              <w:pStyle w:val="sche3"/>
              <w:spacing w:line="360" w:lineRule="auto"/>
              <w:rPr>
                <w:b/>
                <w:bCs/>
                <w:sz w:val="18"/>
                <w:szCs w:val="18"/>
                <w:lang w:val="de-DE"/>
              </w:rPr>
            </w:pPr>
            <w:r w:rsidRPr="00DC56C1">
              <w:rPr>
                <w:b/>
                <w:bCs/>
                <w:sz w:val="18"/>
                <w:szCs w:val="18"/>
                <w:lang w:val="de-DE"/>
              </w:rPr>
              <w:t xml:space="preserve">Handelt es sich bei dem ausführenden </w:t>
            </w:r>
            <w:proofErr w:type="spellStart"/>
            <w:r w:rsidRPr="00DC56C1">
              <w:rPr>
                <w:b/>
                <w:bCs/>
                <w:sz w:val="18"/>
                <w:szCs w:val="18"/>
                <w:lang w:val="de-DE"/>
              </w:rPr>
              <w:t>Konsortiumsmitglied</w:t>
            </w:r>
            <w:proofErr w:type="spellEnd"/>
            <w:r w:rsidRPr="00DC56C1">
              <w:rPr>
                <w:b/>
                <w:bCs/>
                <w:sz w:val="18"/>
                <w:szCs w:val="18"/>
                <w:lang w:val="de-DE"/>
              </w:rPr>
              <w:t xml:space="preserve"> wiederum um ein Konsortium im Sinne von Artikel 45, Absatz 2, Buchstabe b), muss es bei der Angebotsabgabe auch die Mitglieder des Konsortiums angeben, für die es teilnimmt (Artikel 8, Absatz 1, Buchstabe a-</w:t>
            </w:r>
            <w:proofErr w:type="spellStart"/>
            <w:r w:rsidRPr="00DC56C1">
              <w:rPr>
                <w:b/>
                <w:bCs/>
                <w:sz w:val="18"/>
                <w:szCs w:val="18"/>
                <w:lang w:val="de-DE"/>
              </w:rPr>
              <w:t>ter</w:t>
            </w:r>
            <w:proofErr w:type="spellEnd"/>
            <w:r w:rsidRPr="00DC56C1">
              <w:rPr>
                <w:b/>
                <w:bCs/>
                <w:sz w:val="18"/>
                <w:szCs w:val="18"/>
                <w:lang w:val="de-DE"/>
              </w:rPr>
              <w:t xml:space="preserve"> des Gesetzesdekrets Nr. 76/2020):</w:t>
            </w:r>
          </w:p>
          <w:p w14:paraId="5C4DE006" w14:textId="77777777" w:rsidR="000807B2" w:rsidRPr="00DC56C1" w:rsidRDefault="000807B2" w:rsidP="00CF7067">
            <w:pPr>
              <w:pStyle w:val="sche3"/>
              <w:spacing w:line="360" w:lineRule="auto"/>
              <w:rPr>
                <w:b/>
                <w:bCs/>
                <w:iCs/>
                <w:sz w:val="18"/>
                <w:szCs w:val="18"/>
                <w:lang w:val="de-DE"/>
              </w:rPr>
            </w:pPr>
          </w:p>
          <w:p w14:paraId="32983C6B"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14:paraId="1552A07A"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1DE3265D"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2E43808C"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6EA74EA0" w14:textId="77777777" w:rsidR="000807B2" w:rsidRPr="00DC56C1" w:rsidRDefault="000807B2" w:rsidP="00CF7067">
            <w:pPr>
              <w:spacing w:line="360" w:lineRule="auto"/>
              <w:jc w:val="both"/>
              <w:rPr>
                <w:sz w:val="18"/>
                <w:szCs w:val="18"/>
                <w:lang w:val="de-DE"/>
              </w:rPr>
            </w:pPr>
          </w:p>
          <w:p w14:paraId="2380532D"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14:paraId="0D03B35A"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62043A8B"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5746BED6"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5013F780" w14:textId="77777777" w:rsidR="000807B2" w:rsidRPr="00DC56C1" w:rsidRDefault="000807B2" w:rsidP="00CF7067">
            <w:pPr>
              <w:spacing w:line="360" w:lineRule="auto"/>
              <w:jc w:val="both"/>
              <w:rPr>
                <w:sz w:val="18"/>
                <w:szCs w:val="18"/>
                <w:lang w:val="de-DE"/>
              </w:rPr>
            </w:pPr>
          </w:p>
          <w:p w14:paraId="290AC896"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14:paraId="1DBDE93A"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19A91B88" w14:textId="77777777"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0791F27F" w14:textId="77777777"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14:paraId="0510AD8F" w14:textId="77777777" w:rsidR="000807B2" w:rsidRPr="00B7489A" w:rsidRDefault="000807B2" w:rsidP="00CF7067">
            <w:pPr>
              <w:pStyle w:val="sche3"/>
              <w:spacing w:line="360" w:lineRule="auto"/>
              <w:rPr>
                <w:b/>
                <w:bCs/>
                <w:iCs/>
                <w:sz w:val="18"/>
                <w:szCs w:val="18"/>
                <w:lang w:val="de-DE"/>
              </w:rPr>
            </w:pPr>
          </w:p>
        </w:tc>
      </w:tr>
    </w:tbl>
    <w:p w14:paraId="6476568D" w14:textId="77777777" w:rsidR="000807B2" w:rsidRDefault="000807B2" w:rsidP="00445B9E">
      <w:pPr>
        <w:spacing w:line="360" w:lineRule="auto"/>
        <w:jc w:val="both"/>
        <w:rPr>
          <w:b/>
          <w:sz w:val="18"/>
          <w:szCs w:val="18"/>
          <w:lang w:val="de-DE"/>
        </w:rPr>
      </w:pPr>
    </w:p>
    <w:p w14:paraId="2AE3553C" w14:textId="77777777" w:rsidR="000807B2" w:rsidRPr="00B7489A" w:rsidRDefault="000807B2" w:rsidP="00445B9E">
      <w:pPr>
        <w:spacing w:line="360" w:lineRule="auto"/>
        <w:jc w:val="both"/>
        <w:rPr>
          <w:b/>
          <w:sz w:val="18"/>
          <w:szCs w:val="18"/>
          <w:lang w:val="de-DE"/>
        </w:rPr>
      </w:pPr>
    </w:p>
    <w:p w14:paraId="6E49BBDB" w14:textId="77777777" w:rsidR="00445B9E" w:rsidRPr="00B7489A" w:rsidRDefault="00445B9E" w:rsidP="00445B9E">
      <w:pPr>
        <w:spacing w:line="360" w:lineRule="auto"/>
        <w:jc w:val="both"/>
        <w:rPr>
          <w:sz w:val="18"/>
          <w:szCs w:val="18"/>
          <w:lang w:val="de-DE"/>
        </w:rPr>
      </w:pPr>
      <w:r w:rsidRPr="00B7489A">
        <w:rPr>
          <w:sz w:val="18"/>
          <w:szCs w:val="18"/>
          <w:lang w:val="de-DE"/>
        </w:rPr>
        <w:t>Er/Sie</w:t>
      </w:r>
    </w:p>
    <w:p w14:paraId="1DB8B154" w14:textId="77777777" w:rsidR="00F05E39" w:rsidRPr="00B7489A" w:rsidRDefault="00F05E39" w:rsidP="00F05E39">
      <w:pPr>
        <w:spacing w:line="360" w:lineRule="auto"/>
        <w:jc w:val="center"/>
        <w:rPr>
          <w:b/>
          <w:sz w:val="18"/>
          <w:szCs w:val="18"/>
          <w:lang w:val="de-DE"/>
        </w:rPr>
      </w:pPr>
      <w:r w:rsidRPr="00B7489A">
        <w:rPr>
          <w:b/>
          <w:sz w:val="18"/>
          <w:szCs w:val="18"/>
          <w:lang w:val="de-DE"/>
        </w:rPr>
        <w:t>ERKLÄRT</w:t>
      </w:r>
    </w:p>
    <w:p w14:paraId="5177A53A" w14:textId="77777777" w:rsidR="00F05E39" w:rsidRPr="00B7489A" w:rsidRDefault="00F05E39" w:rsidP="00F05E39">
      <w:pPr>
        <w:pStyle w:val="sche3"/>
        <w:autoSpaceDE/>
        <w:spacing w:line="360" w:lineRule="auto"/>
        <w:ind w:left="546" w:hanging="262"/>
        <w:jc w:val="center"/>
        <w:rPr>
          <w:bCs/>
          <w:sz w:val="18"/>
          <w:szCs w:val="18"/>
          <w:lang w:val="de-DE"/>
        </w:rPr>
      </w:pPr>
    </w:p>
    <w:p w14:paraId="760A875F" w14:textId="77777777"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14:paraId="0CF83788" w14:textId="77777777"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14:paraId="2977252A" w14:textId="77777777"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14:paraId="5AD97E0B" w14:textId="77777777" w:rsidR="00F05E39" w:rsidRPr="00B7489A" w:rsidRDefault="00F05E39" w:rsidP="00F05E39">
      <w:pPr>
        <w:pStyle w:val="sche3"/>
        <w:autoSpaceDE/>
        <w:rPr>
          <w:b/>
          <w:sz w:val="18"/>
          <w:szCs w:val="18"/>
          <w:lang w:val="de-DE"/>
        </w:rPr>
      </w:pPr>
    </w:p>
    <w:p w14:paraId="64C55844" w14:textId="77777777"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14:paraId="01D8149B" w14:textId="77777777"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1B6C99" w14:paraId="3D48F510" w14:textId="77777777" w:rsidTr="00381C57">
        <w:trPr>
          <w:trHeight w:val="1253"/>
        </w:trPr>
        <w:tc>
          <w:tcPr>
            <w:tcW w:w="4644" w:type="dxa"/>
            <w:shd w:val="clear" w:color="auto" w:fill="auto"/>
          </w:tcPr>
          <w:p w14:paraId="599B2100" w14:textId="77777777" w:rsidR="00EF5869" w:rsidRPr="00B7489A" w:rsidRDefault="00EF5869" w:rsidP="00381C57">
            <w:pPr>
              <w:pStyle w:val="sche3"/>
              <w:autoSpaceDE/>
              <w:spacing w:line="360" w:lineRule="auto"/>
              <w:ind w:left="284" w:hanging="284"/>
              <w:rPr>
                <w:sz w:val="18"/>
                <w:szCs w:val="18"/>
                <w:lang w:val="de-DE"/>
              </w:rPr>
            </w:pPr>
          </w:p>
          <w:p w14:paraId="2F4DDAAA" w14:textId="77777777"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14:paraId="58CA782F" w14:textId="77777777" w:rsidR="00F05E39" w:rsidRPr="00B7489A" w:rsidRDefault="00F05E39" w:rsidP="00381C57">
            <w:pPr>
              <w:pStyle w:val="sche3"/>
              <w:autoSpaceDE/>
              <w:spacing w:line="360" w:lineRule="auto"/>
              <w:ind w:left="284" w:hanging="284"/>
              <w:rPr>
                <w:sz w:val="18"/>
                <w:szCs w:val="18"/>
                <w:lang w:val="de-DE"/>
              </w:rPr>
            </w:pPr>
          </w:p>
          <w:p w14:paraId="6A718767" w14:textId="77777777"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14:paraId="20645C94" w14:textId="77777777" w:rsidR="00F05E39" w:rsidRPr="00B7489A" w:rsidRDefault="00F05E39" w:rsidP="00381C57">
            <w:pPr>
              <w:pStyle w:val="sche3"/>
              <w:spacing w:line="360" w:lineRule="auto"/>
              <w:ind w:left="284" w:hanging="284"/>
              <w:rPr>
                <w:sz w:val="18"/>
                <w:szCs w:val="18"/>
                <w:lang w:val="de-DE"/>
              </w:rPr>
            </w:pPr>
          </w:p>
          <w:p w14:paraId="45404B4B" w14:textId="77777777"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50/2016)</w:t>
            </w:r>
            <w:r w:rsidRPr="00B7489A">
              <w:rPr>
                <w:rStyle w:val="Rimandonotadichiusura"/>
                <w:rFonts w:cs="Arial"/>
                <w:sz w:val="18"/>
                <w:szCs w:val="18"/>
                <w:lang w:val="de-DE"/>
              </w:rPr>
              <w:endnoteReference w:id="6"/>
            </w:r>
            <w:r w:rsidRPr="00B7489A">
              <w:rPr>
                <w:sz w:val="18"/>
                <w:szCs w:val="18"/>
                <w:lang w:val="de-DE"/>
              </w:rPr>
              <w:t>:</w:t>
            </w:r>
          </w:p>
          <w:p w14:paraId="4E95588F" w14:textId="77777777" w:rsidR="00F05E39" w:rsidRPr="00B7489A" w:rsidRDefault="00F05E39" w:rsidP="00381C57">
            <w:pPr>
              <w:pStyle w:val="sche3"/>
              <w:spacing w:line="360" w:lineRule="auto"/>
              <w:ind w:left="284" w:hanging="284"/>
              <w:rPr>
                <w:sz w:val="18"/>
                <w:szCs w:val="18"/>
                <w:lang w:val="de-DE"/>
              </w:rPr>
            </w:pPr>
          </w:p>
          <w:bookmarkStart w:id="12" w:name="Controllo131"/>
          <w:p w14:paraId="52733765" w14:textId="77777777"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w:t>
            </w:r>
            <w:proofErr w:type="spellStart"/>
            <w:r w:rsidRPr="00B7489A">
              <w:rPr>
                <w:sz w:val="18"/>
                <w:szCs w:val="18"/>
                <w:lang w:val="de-DE"/>
              </w:rPr>
              <w:t>GvD</w:t>
            </w:r>
            <w:proofErr w:type="spellEnd"/>
            <w:r w:rsidRPr="00B7489A">
              <w:rPr>
                <w:sz w:val="18"/>
                <w:szCs w:val="18"/>
                <w:lang w:val="de-DE"/>
              </w:rPr>
              <w:t xml:space="preserve">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14:paraId="2921088A" w14:textId="77777777"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14:paraId="36F76F49" w14:textId="77777777"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117"/>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bereits </w:t>
            </w:r>
            <w:r w:rsidR="002B7615" w:rsidRPr="00B7489A">
              <w:rPr>
                <w:sz w:val="18"/>
                <w:szCs w:val="18"/>
                <w:lang w:val="de-DE"/>
              </w:rPr>
              <w:t>gebildet</w:t>
            </w:r>
          </w:p>
          <w:p w14:paraId="4D75157E" w14:textId="77777777"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7"/>
                  <w:enabled/>
                  <w:calcOnExit w:val="0"/>
                  <w:checkBox>
                    <w:sizeAuto/>
                    <w:default w:val="0"/>
                    <w:checked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noch </w:t>
            </w:r>
            <w:r w:rsidR="002B7615" w:rsidRPr="00B7489A">
              <w:rPr>
                <w:sz w:val="18"/>
                <w:szCs w:val="18"/>
                <w:lang w:val="de-DE"/>
              </w:rPr>
              <w:t>zu</w:t>
            </w:r>
            <w:r w:rsidRPr="00B7489A">
              <w:rPr>
                <w:sz w:val="18"/>
                <w:szCs w:val="18"/>
                <w:lang w:val="de-DE"/>
              </w:rPr>
              <w:t xml:space="preserve"> </w:t>
            </w:r>
            <w:r w:rsidR="002B7615" w:rsidRPr="00B7489A">
              <w:rPr>
                <w:sz w:val="18"/>
                <w:szCs w:val="18"/>
                <w:lang w:val="de-DE"/>
              </w:rPr>
              <w:t>bilden</w:t>
            </w:r>
          </w:p>
          <w:p w14:paraId="00EDC91C" w14:textId="77777777" w:rsidR="00F05E39" w:rsidRPr="00B7489A" w:rsidRDefault="00F05E39" w:rsidP="001B6C99">
            <w:pPr>
              <w:pStyle w:val="sche3"/>
              <w:autoSpaceDE/>
              <w:spacing w:line="360" w:lineRule="auto"/>
              <w:ind w:left="177" w:hanging="283"/>
              <w:rPr>
                <w:bCs/>
                <w:sz w:val="18"/>
                <w:szCs w:val="18"/>
                <w:lang w:val="de-DE"/>
              </w:rPr>
            </w:pPr>
          </w:p>
        </w:tc>
      </w:tr>
    </w:tbl>
    <w:p w14:paraId="32EE4201" w14:textId="77777777" w:rsidR="00F05E39" w:rsidRPr="00B7489A" w:rsidRDefault="00F05E39" w:rsidP="00F05E39">
      <w:pPr>
        <w:spacing w:line="360" w:lineRule="auto"/>
        <w:jc w:val="both"/>
        <w:rPr>
          <w:sz w:val="18"/>
          <w:szCs w:val="18"/>
          <w:lang w:val="de-DE"/>
        </w:rPr>
      </w:pPr>
    </w:p>
    <w:p w14:paraId="7966E179" w14:textId="77777777"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14:paraId="7AE4D93D" w14:textId="77777777"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14:paraId="386EE3C9" w14:textId="77777777"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11255BC8" w14:textId="77777777"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14:paraId="613EBF40" w14:textId="77777777"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14:paraId="3F3BF1E9" w14:textId="77777777"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14:paraId="79BC548D" w14:textId="77777777"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14:paraId="4904AE6B" w14:textId="77777777"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53A408D3" w14:textId="77777777"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14:paraId="56F36B34" w14:textId="77777777"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14:paraId="5364A0F3" w14:textId="77777777"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14:paraId="567F7C2B" w14:textId="77777777"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14:paraId="73CB5B0E" w14:textId="77777777"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5B711554" w14:textId="77777777"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14:paraId="1C4C316D" w14:textId="77777777" w:rsidR="00F05E39" w:rsidRPr="00B7489A" w:rsidRDefault="00F05E39" w:rsidP="00A27013">
      <w:pPr>
        <w:spacing w:line="360" w:lineRule="auto"/>
        <w:jc w:val="both"/>
        <w:rPr>
          <w:sz w:val="18"/>
          <w:szCs w:val="18"/>
          <w:lang w:val="de-DE"/>
        </w:rPr>
      </w:pPr>
    </w:p>
    <w:p w14:paraId="3210EA61" w14:textId="77777777" w:rsidR="00A27013" w:rsidRPr="00B7489A" w:rsidRDefault="00A27013" w:rsidP="00A27013">
      <w:pPr>
        <w:spacing w:line="360" w:lineRule="auto"/>
        <w:jc w:val="both"/>
        <w:rPr>
          <w:sz w:val="18"/>
          <w:szCs w:val="18"/>
          <w:lang w:val="de-DE"/>
        </w:rPr>
      </w:pPr>
      <w:r w:rsidRPr="00B7489A">
        <w:rPr>
          <w:sz w:val="18"/>
          <w:szCs w:val="18"/>
          <w:lang w:val="de-DE"/>
        </w:rPr>
        <w:t>Er/Sie</w:t>
      </w:r>
    </w:p>
    <w:p w14:paraId="4DFC6587" w14:textId="77777777"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14:paraId="66CFC129" w14:textId="77777777" w:rsidR="00F05E39" w:rsidRPr="00B7489A" w:rsidRDefault="00F05E39" w:rsidP="00F05E39">
      <w:pPr>
        <w:spacing w:line="360" w:lineRule="auto"/>
        <w:ind w:firstLine="426"/>
        <w:jc w:val="both"/>
        <w:rPr>
          <w:sz w:val="18"/>
          <w:szCs w:val="18"/>
          <w:lang w:val="de-DE"/>
        </w:rPr>
      </w:pPr>
    </w:p>
    <w:p w14:paraId="4B3228EC" w14:textId="77777777"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14:paraId="5E58B635" w14:textId="77777777" w:rsidR="00202513" w:rsidRPr="00B7489A" w:rsidRDefault="00202513" w:rsidP="00A57FB3">
      <w:pPr>
        <w:tabs>
          <w:tab w:val="left" w:pos="426"/>
          <w:tab w:val="num" w:pos="567"/>
        </w:tabs>
        <w:spacing w:line="360" w:lineRule="auto"/>
        <w:ind w:left="567" w:hanging="425"/>
        <w:jc w:val="both"/>
        <w:rPr>
          <w:sz w:val="18"/>
          <w:szCs w:val="18"/>
          <w:lang w:val="de-DE"/>
        </w:rPr>
      </w:pPr>
    </w:p>
    <w:p w14:paraId="0C52EC3E" w14:textId="77777777"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14:paraId="643DC9F5" w14:textId="77777777" w:rsidR="00147611" w:rsidRPr="00B7489A" w:rsidRDefault="00147611" w:rsidP="00A57FB3">
      <w:pPr>
        <w:tabs>
          <w:tab w:val="num" w:pos="567"/>
        </w:tabs>
        <w:spacing w:line="360" w:lineRule="auto"/>
        <w:ind w:left="567" w:hanging="425"/>
        <w:jc w:val="both"/>
        <w:rPr>
          <w:sz w:val="18"/>
          <w:szCs w:val="18"/>
          <w:lang w:val="de-DE"/>
        </w:rPr>
      </w:pPr>
    </w:p>
    <w:p w14:paraId="3179A820" w14:textId="77777777"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14:paraId="2333B196" w14:textId="77777777" w:rsidR="00F05E39" w:rsidRPr="00B7489A" w:rsidRDefault="00F05E39" w:rsidP="00F05E39">
      <w:pPr>
        <w:spacing w:line="360" w:lineRule="auto"/>
        <w:jc w:val="both"/>
        <w:rPr>
          <w:sz w:val="18"/>
          <w:szCs w:val="18"/>
          <w:lang w:val="de-DE"/>
        </w:rPr>
      </w:pPr>
    </w:p>
    <w:p w14:paraId="113098CB" w14:textId="77777777" w:rsidR="00F05E39" w:rsidRPr="001B6C99" w:rsidRDefault="004960F3" w:rsidP="00355B62">
      <w:pPr>
        <w:spacing w:line="360" w:lineRule="auto"/>
        <w:ind w:left="567"/>
        <w:jc w:val="both"/>
        <w:rPr>
          <w:b/>
          <w:sz w:val="18"/>
          <w:szCs w:val="18"/>
          <w:lang w:val="de-DE"/>
        </w:rPr>
      </w:pPr>
      <w:r w:rsidRPr="001B6C99">
        <w:rPr>
          <w:sz w:val="18"/>
          <w:szCs w:val="18"/>
          <w:lang w:val="de-DE"/>
        </w:rPr>
        <w:t>Bei</w:t>
      </w:r>
      <w:r w:rsidR="00F05E39" w:rsidRPr="001B6C99">
        <w:rPr>
          <w:sz w:val="18"/>
          <w:szCs w:val="18"/>
          <w:lang w:val="de-DE"/>
        </w:rPr>
        <w:t xml:space="preserve"> </w:t>
      </w:r>
      <w:r w:rsidR="00B75F40" w:rsidRPr="001B6C99">
        <w:rPr>
          <w:b/>
          <w:sz w:val="18"/>
          <w:szCs w:val="18"/>
          <w:lang w:val="de-DE"/>
        </w:rPr>
        <w:t>horizontale</w:t>
      </w:r>
      <w:r w:rsidR="00AD6129" w:rsidRPr="001B6C99">
        <w:rPr>
          <w:b/>
          <w:sz w:val="18"/>
          <w:szCs w:val="18"/>
          <w:lang w:val="de-DE"/>
        </w:rPr>
        <w:t>n</w:t>
      </w:r>
      <w:r w:rsidR="00B75F40" w:rsidRPr="001B6C99">
        <w:rPr>
          <w:sz w:val="18"/>
          <w:szCs w:val="18"/>
          <w:lang w:val="de-DE"/>
        </w:rPr>
        <w:t xml:space="preserve"> </w:t>
      </w:r>
      <w:r w:rsidR="00BC7C8B" w:rsidRPr="001B6C99">
        <w:rPr>
          <w:sz w:val="18"/>
          <w:szCs w:val="18"/>
          <w:lang w:val="de-DE"/>
        </w:rPr>
        <w:t>Bietergemeinschaften</w:t>
      </w:r>
      <w:r w:rsidR="00B75F40" w:rsidRPr="001B6C99">
        <w:rPr>
          <w:sz w:val="18"/>
          <w:szCs w:val="18"/>
          <w:lang w:val="de-DE"/>
        </w:rPr>
        <w:t xml:space="preserve">, </w:t>
      </w:r>
      <w:r w:rsidR="00D35141" w:rsidRPr="001B6C99">
        <w:rPr>
          <w:sz w:val="18"/>
          <w:szCs w:val="18"/>
          <w:lang w:val="de-DE"/>
        </w:rPr>
        <w:t xml:space="preserve">gewöhnlichen </w:t>
      </w:r>
      <w:r w:rsidR="00B75F40" w:rsidRPr="001B6C99">
        <w:rPr>
          <w:sz w:val="18"/>
          <w:szCs w:val="18"/>
          <w:lang w:val="de-DE"/>
        </w:rPr>
        <w:t>Konsorti</w:t>
      </w:r>
      <w:r w:rsidR="002F2021" w:rsidRPr="001B6C99">
        <w:rPr>
          <w:sz w:val="18"/>
          <w:szCs w:val="18"/>
          <w:lang w:val="de-DE"/>
        </w:rPr>
        <w:t>en</w:t>
      </w:r>
      <w:r w:rsidR="00B75F40" w:rsidRPr="001B6C99">
        <w:rPr>
          <w:sz w:val="18"/>
          <w:szCs w:val="18"/>
          <w:lang w:val="de-DE"/>
        </w:rPr>
        <w:t>,</w:t>
      </w:r>
      <w:r w:rsidRPr="001B6C99">
        <w:rPr>
          <w:sz w:val="18"/>
          <w:szCs w:val="18"/>
          <w:lang w:val="de-DE"/>
        </w:rPr>
        <w:t xml:space="preserve"> </w:t>
      </w:r>
      <w:r w:rsidR="00B75F40" w:rsidRPr="001B6C99">
        <w:rPr>
          <w:sz w:val="18"/>
          <w:szCs w:val="18"/>
          <w:lang w:val="de-DE"/>
        </w:rPr>
        <w:t xml:space="preserve">EWIV, </w:t>
      </w:r>
      <w:r w:rsidRPr="001B6C99">
        <w:rPr>
          <w:sz w:val="18"/>
          <w:szCs w:val="18"/>
          <w:lang w:val="de-DE"/>
        </w:rPr>
        <w:t>Unternehmensne</w:t>
      </w:r>
      <w:r w:rsidR="00B75F40" w:rsidRPr="001B6C99">
        <w:rPr>
          <w:sz w:val="18"/>
          <w:szCs w:val="18"/>
          <w:lang w:val="de-DE"/>
        </w:rPr>
        <w:t>tzwerk</w:t>
      </w:r>
      <w:r w:rsidR="002F2021" w:rsidRPr="001B6C99">
        <w:rPr>
          <w:sz w:val="18"/>
          <w:szCs w:val="18"/>
          <w:lang w:val="de-DE"/>
        </w:rPr>
        <w:t>en</w:t>
      </w:r>
      <w:r w:rsidR="00B75F40" w:rsidRPr="001B6C99">
        <w:rPr>
          <w:sz w:val="18"/>
          <w:szCs w:val="18"/>
          <w:lang w:val="de-DE"/>
        </w:rPr>
        <w:t xml:space="preserve"> </w:t>
      </w:r>
      <w:r w:rsidR="00F05E39" w:rsidRPr="001B6C99">
        <w:rPr>
          <w:sz w:val="18"/>
          <w:szCs w:val="18"/>
          <w:lang w:val="de-DE"/>
        </w:rPr>
        <w:t>(</w:t>
      </w:r>
      <w:r w:rsidR="00B848EE" w:rsidRPr="001B6C99">
        <w:rPr>
          <w:sz w:val="18"/>
          <w:szCs w:val="18"/>
          <w:lang w:val="de-DE"/>
        </w:rPr>
        <w:t xml:space="preserve">wobei </w:t>
      </w:r>
      <w:r w:rsidR="00F05E39" w:rsidRPr="001B6C99">
        <w:rPr>
          <w:sz w:val="18"/>
          <w:szCs w:val="18"/>
          <w:lang w:val="de-DE"/>
        </w:rPr>
        <w:t>das federführende Unternehmen</w:t>
      </w:r>
      <w:r w:rsidRPr="001B6C99">
        <w:rPr>
          <w:sz w:val="18"/>
          <w:szCs w:val="18"/>
          <w:lang w:val="de-DE"/>
        </w:rPr>
        <w:t xml:space="preserve"> </w:t>
      </w:r>
      <w:r w:rsidR="00F05E39" w:rsidRPr="001B6C99">
        <w:rPr>
          <w:sz w:val="18"/>
          <w:szCs w:val="18"/>
          <w:lang w:val="de-DE"/>
        </w:rPr>
        <w:t xml:space="preserve">den </w:t>
      </w:r>
      <w:bookmarkStart w:id="17" w:name="OLE_LINK4"/>
      <w:r w:rsidR="00AD6129" w:rsidRPr="001B6C99">
        <w:rPr>
          <w:sz w:val="18"/>
          <w:szCs w:val="18"/>
          <w:lang w:val="de-DE"/>
        </w:rPr>
        <w:t>überwiegenden</w:t>
      </w:r>
      <w:r w:rsidR="00F05E39" w:rsidRPr="001B6C99">
        <w:rPr>
          <w:sz w:val="18"/>
          <w:szCs w:val="18"/>
          <w:lang w:val="de-DE"/>
        </w:rPr>
        <w:t xml:space="preserve"> </w:t>
      </w:r>
      <w:r w:rsidR="00AD6129" w:rsidRPr="001B6C99">
        <w:rPr>
          <w:sz w:val="18"/>
          <w:szCs w:val="18"/>
          <w:lang w:val="de-DE"/>
        </w:rPr>
        <w:t>Leistungsant</w:t>
      </w:r>
      <w:r w:rsidR="00F05E39" w:rsidRPr="001B6C99">
        <w:rPr>
          <w:sz w:val="18"/>
          <w:szCs w:val="18"/>
          <w:lang w:val="de-DE"/>
        </w:rPr>
        <w:t xml:space="preserve">eil </w:t>
      </w:r>
      <w:bookmarkEnd w:id="17"/>
      <w:r w:rsidR="00F05E39" w:rsidRPr="001B6C99">
        <w:rPr>
          <w:sz w:val="18"/>
          <w:szCs w:val="18"/>
          <w:lang w:val="de-DE"/>
        </w:rPr>
        <w:t xml:space="preserve">erbringen </w:t>
      </w:r>
      <w:r w:rsidR="00B848EE" w:rsidRPr="001B6C99">
        <w:rPr>
          <w:sz w:val="18"/>
          <w:szCs w:val="18"/>
          <w:lang w:val="de-DE"/>
        </w:rPr>
        <w:t>muss</w:t>
      </w:r>
      <w:r w:rsidR="00B848EE" w:rsidRPr="001B6C99">
        <w:rPr>
          <w:i/>
          <w:sz w:val="18"/>
          <w:szCs w:val="18"/>
          <w:lang w:val="de-DE"/>
        </w:rPr>
        <w:t xml:space="preserve"> </w:t>
      </w:r>
      <w:r w:rsidR="00F05E39" w:rsidRPr="001B6C99">
        <w:rPr>
          <w:sz w:val="18"/>
          <w:szCs w:val="18"/>
          <w:lang w:val="de-DE"/>
        </w:rPr>
        <w:t xml:space="preserve">oder zumindest </w:t>
      </w:r>
      <w:r w:rsidR="00AD6129" w:rsidRPr="001B6C99">
        <w:rPr>
          <w:sz w:val="18"/>
          <w:szCs w:val="18"/>
          <w:lang w:val="de-DE"/>
        </w:rPr>
        <w:t>den Leistungsanteil</w:t>
      </w:r>
      <w:r w:rsidR="00F05E39" w:rsidRPr="001B6C99">
        <w:rPr>
          <w:sz w:val="18"/>
          <w:szCs w:val="18"/>
          <w:lang w:val="de-DE"/>
        </w:rPr>
        <w:t>, der in den Ausschreibungsbedingungen angegeben ist)</w:t>
      </w:r>
      <w:r w:rsidR="00D35141" w:rsidRPr="001B6C99">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1B6C99" w:rsidRPr="001B6C99" w14:paraId="7D17F15C" w14:textId="77777777"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14:paraId="10625A4C" w14:textId="77777777" w:rsidR="00AE62CE" w:rsidRPr="001B6C99" w:rsidRDefault="00AE62CE" w:rsidP="002B6071">
            <w:pPr>
              <w:pStyle w:val="Pidipagina"/>
              <w:jc w:val="both"/>
              <w:rPr>
                <w:sz w:val="18"/>
                <w:szCs w:val="18"/>
                <w:lang w:val="de-DE"/>
              </w:rPr>
            </w:pPr>
            <w:r w:rsidRPr="001B6C99">
              <w:rPr>
                <w:b/>
                <w:sz w:val="18"/>
                <w:szCs w:val="18"/>
                <w:lang w:val="de-DE"/>
              </w:rPr>
              <w:t>Unternehmen</w:t>
            </w:r>
          </w:p>
          <w:p w14:paraId="282ED214" w14:textId="77777777" w:rsidR="00AE62CE" w:rsidRPr="001B6C99"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14:paraId="273E1326" w14:textId="77777777" w:rsidR="00AE62CE" w:rsidRPr="001B6C99" w:rsidRDefault="00AE62CE" w:rsidP="00676EC9">
            <w:pPr>
              <w:pStyle w:val="Pidipagina"/>
              <w:jc w:val="both"/>
              <w:rPr>
                <w:sz w:val="18"/>
                <w:szCs w:val="18"/>
                <w:lang w:val="de-DE"/>
              </w:rPr>
            </w:pPr>
            <w:r w:rsidRPr="001B6C99">
              <w:rPr>
                <w:b/>
                <w:sz w:val="18"/>
                <w:szCs w:val="18"/>
                <w:lang w:val="de-DE"/>
              </w:rPr>
              <w:t xml:space="preserve">Beteiligungsanteil an der </w:t>
            </w:r>
            <w:r w:rsidR="00676EC9" w:rsidRPr="001B6C99">
              <w:rPr>
                <w:b/>
                <w:sz w:val="18"/>
                <w:szCs w:val="18"/>
                <w:lang w:val="de-DE"/>
              </w:rPr>
              <w:t>BG</w:t>
            </w:r>
            <w:r w:rsidRPr="001B6C99">
              <w:rPr>
                <w:b/>
                <w:sz w:val="18"/>
                <w:szCs w:val="18"/>
                <w:lang w:val="de-DE"/>
              </w:rPr>
              <w:t xml:space="preserve"> </w:t>
            </w:r>
            <w:r w:rsidR="00676EC9" w:rsidRPr="001B6C99">
              <w:rPr>
                <w:b/>
                <w:sz w:val="18"/>
                <w:szCs w:val="18"/>
                <w:lang w:val="de-DE"/>
              </w:rPr>
              <w:t xml:space="preserve">in </w:t>
            </w:r>
            <w:r w:rsidRPr="001B6C99">
              <w:rPr>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13715008" w14:textId="77777777" w:rsidR="00AE62CE" w:rsidRPr="001B6C99" w:rsidRDefault="00AE62CE" w:rsidP="00676EC9">
            <w:pPr>
              <w:pStyle w:val="Pidipagina"/>
              <w:jc w:val="both"/>
              <w:rPr>
                <w:sz w:val="18"/>
                <w:szCs w:val="18"/>
                <w:lang w:val="de-DE"/>
              </w:rPr>
            </w:pPr>
            <w:r w:rsidRPr="001B6C99">
              <w:rPr>
                <w:b/>
                <w:sz w:val="18"/>
                <w:szCs w:val="18"/>
                <w:lang w:val="de-DE"/>
              </w:rPr>
              <w:t>Ausführungsanteil</w:t>
            </w:r>
            <w:r w:rsidR="00676EC9" w:rsidRPr="001B6C99">
              <w:rPr>
                <w:b/>
                <w:sz w:val="18"/>
                <w:szCs w:val="18"/>
                <w:lang w:val="de-DE"/>
              </w:rPr>
              <w:t xml:space="preserve"> in </w:t>
            </w:r>
            <w:r w:rsidRPr="001B6C99">
              <w:rPr>
                <w:b/>
                <w:sz w:val="18"/>
                <w:szCs w:val="18"/>
                <w:lang w:val="de-DE"/>
              </w:rPr>
              <w:t>%</w:t>
            </w:r>
          </w:p>
        </w:tc>
      </w:tr>
      <w:tr w:rsidR="001B6C99" w:rsidRPr="001B6C99" w14:paraId="4473EEE0" w14:textId="77777777" w:rsidTr="00355B62">
        <w:trPr>
          <w:trHeight w:val="21"/>
        </w:trPr>
        <w:tc>
          <w:tcPr>
            <w:tcW w:w="3130" w:type="dxa"/>
            <w:tcBorders>
              <w:top w:val="single" w:sz="4" w:space="0" w:color="auto"/>
              <w:left w:val="single" w:sz="4" w:space="0" w:color="auto"/>
              <w:bottom w:val="single" w:sz="4" w:space="0" w:color="auto"/>
              <w:right w:val="single" w:sz="4" w:space="0" w:color="auto"/>
            </w:tcBorders>
          </w:tcPr>
          <w:p w14:paraId="1A9347F1"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F3BA339"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4DF17DCD" w14:textId="77777777" w:rsidR="00AE62CE" w:rsidRPr="001B6C99" w:rsidRDefault="004E684D" w:rsidP="002B6071">
            <w:pPr>
              <w:pStyle w:val="Pidipagina"/>
              <w:jc w:val="both"/>
              <w:rPr>
                <w:b/>
                <w:sz w:val="18"/>
                <w:szCs w:val="18"/>
                <w:bdr w:val="single" w:sz="4" w:space="0" w:color="auto" w:frame="1"/>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r>
      <w:tr w:rsidR="001B6C99" w:rsidRPr="001B6C99" w14:paraId="72D603C1" w14:textId="77777777" w:rsidTr="00355B62">
        <w:trPr>
          <w:trHeight w:val="21"/>
        </w:trPr>
        <w:tc>
          <w:tcPr>
            <w:tcW w:w="3130" w:type="dxa"/>
            <w:tcBorders>
              <w:top w:val="single" w:sz="4" w:space="0" w:color="auto"/>
              <w:left w:val="single" w:sz="4" w:space="0" w:color="auto"/>
              <w:bottom w:val="single" w:sz="4" w:space="0" w:color="auto"/>
              <w:right w:val="single" w:sz="4" w:space="0" w:color="auto"/>
            </w:tcBorders>
          </w:tcPr>
          <w:p w14:paraId="2E9FD334"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47644D6"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083BA282" w14:textId="77777777" w:rsidR="00AE62CE" w:rsidRPr="001B6C99" w:rsidRDefault="004E684D" w:rsidP="002B6071">
            <w:pPr>
              <w:pStyle w:val="Pidipagina"/>
              <w:jc w:val="both"/>
              <w:rPr>
                <w:b/>
                <w:sz w:val="18"/>
                <w:szCs w:val="18"/>
                <w:bdr w:val="single" w:sz="4" w:space="0" w:color="auto" w:frame="1"/>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r>
      <w:tr w:rsidR="001B6C99" w:rsidRPr="001B6C99" w14:paraId="199A4F4D" w14:textId="77777777" w:rsidTr="00355B62">
        <w:trPr>
          <w:trHeight w:val="21"/>
        </w:trPr>
        <w:tc>
          <w:tcPr>
            <w:tcW w:w="3130" w:type="dxa"/>
            <w:tcBorders>
              <w:top w:val="single" w:sz="4" w:space="0" w:color="auto"/>
              <w:left w:val="single" w:sz="4" w:space="0" w:color="auto"/>
              <w:bottom w:val="single" w:sz="4" w:space="0" w:color="auto"/>
              <w:right w:val="single" w:sz="4" w:space="0" w:color="auto"/>
            </w:tcBorders>
          </w:tcPr>
          <w:p w14:paraId="175AFB9A"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872F96C"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0DD759BD" w14:textId="77777777" w:rsidR="00AE62CE" w:rsidRPr="001B6C99" w:rsidRDefault="004E684D" w:rsidP="002B6071">
            <w:pPr>
              <w:pStyle w:val="Pidipagina"/>
              <w:jc w:val="both"/>
              <w:rPr>
                <w:b/>
                <w:sz w:val="18"/>
                <w:szCs w:val="18"/>
                <w:bdr w:val="single" w:sz="4" w:space="0" w:color="auto" w:frame="1"/>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r>
      <w:tr w:rsidR="001B6C99" w:rsidRPr="001B6C99" w14:paraId="489EDEF8" w14:textId="77777777" w:rsidTr="00355B62">
        <w:trPr>
          <w:trHeight w:val="21"/>
        </w:trPr>
        <w:tc>
          <w:tcPr>
            <w:tcW w:w="3130" w:type="dxa"/>
            <w:tcBorders>
              <w:top w:val="single" w:sz="4" w:space="0" w:color="auto"/>
              <w:left w:val="single" w:sz="4" w:space="0" w:color="auto"/>
              <w:bottom w:val="single" w:sz="4" w:space="0" w:color="auto"/>
              <w:right w:val="single" w:sz="4" w:space="0" w:color="auto"/>
            </w:tcBorders>
          </w:tcPr>
          <w:p w14:paraId="4FE0F3D2"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3F697A2"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623DB40" w14:textId="77777777" w:rsidR="00AE62CE" w:rsidRPr="001B6C99" w:rsidRDefault="004E684D" w:rsidP="002B6071">
            <w:pPr>
              <w:pStyle w:val="Pidipagina"/>
              <w:jc w:val="both"/>
              <w:rPr>
                <w:b/>
                <w:sz w:val="18"/>
                <w:szCs w:val="18"/>
                <w:bdr w:val="single" w:sz="4" w:space="0" w:color="auto" w:frame="1"/>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r>
      <w:tr w:rsidR="00AE62CE" w:rsidRPr="001B6C99" w14:paraId="27D8C962" w14:textId="77777777" w:rsidTr="00355B62">
        <w:trPr>
          <w:trHeight w:val="21"/>
        </w:trPr>
        <w:tc>
          <w:tcPr>
            <w:tcW w:w="3130" w:type="dxa"/>
            <w:tcBorders>
              <w:top w:val="single" w:sz="4" w:space="0" w:color="auto"/>
              <w:left w:val="single" w:sz="4" w:space="0" w:color="auto"/>
              <w:bottom w:val="single" w:sz="4" w:space="0" w:color="auto"/>
              <w:right w:val="single" w:sz="4" w:space="0" w:color="auto"/>
            </w:tcBorders>
          </w:tcPr>
          <w:p w14:paraId="11DCBD31"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C52C642" w14:textId="77777777" w:rsidR="00AE62CE" w:rsidRPr="001B6C99" w:rsidRDefault="004E684D" w:rsidP="002B6071">
            <w:pPr>
              <w:pStyle w:val="Pidipagina"/>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6E8CBA6D" w14:textId="77777777" w:rsidR="00AE62CE" w:rsidRPr="001B6C99" w:rsidRDefault="004E684D" w:rsidP="002B6071">
            <w:pPr>
              <w:pStyle w:val="Pidipagina"/>
              <w:jc w:val="both"/>
              <w:rPr>
                <w:b/>
                <w:sz w:val="18"/>
                <w:szCs w:val="18"/>
                <w:bdr w:val="single" w:sz="4" w:space="0" w:color="auto" w:frame="1"/>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tc>
      </w:tr>
    </w:tbl>
    <w:p w14:paraId="42B269BA" w14:textId="77777777" w:rsidR="00AE62CE" w:rsidRPr="001B6C99" w:rsidRDefault="00AE62CE" w:rsidP="007A56BE">
      <w:pPr>
        <w:spacing w:line="360" w:lineRule="auto"/>
        <w:jc w:val="both"/>
        <w:rPr>
          <w:sz w:val="18"/>
          <w:szCs w:val="18"/>
          <w:lang w:val="de-DE"/>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1B6C99" w:rsidRPr="001B6C99" w14:paraId="2B5C7F34" w14:textId="77777777" w:rsidTr="00355B62">
        <w:tc>
          <w:tcPr>
            <w:tcW w:w="9214" w:type="dxa"/>
            <w:shd w:val="clear" w:color="auto" w:fill="auto"/>
          </w:tcPr>
          <w:p w14:paraId="518ED617" w14:textId="77777777" w:rsidR="00F05E39" w:rsidRPr="001B6C99" w:rsidRDefault="00F05E39" w:rsidP="004B375A">
            <w:pPr>
              <w:spacing w:line="360" w:lineRule="auto"/>
              <w:jc w:val="both"/>
              <w:rPr>
                <w:b/>
                <w:sz w:val="18"/>
                <w:szCs w:val="18"/>
                <w:lang w:val="de-DE"/>
              </w:rPr>
            </w:pPr>
          </w:p>
          <w:p w14:paraId="6FB8222B" w14:textId="77777777" w:rsidR="00F05E39" w:rsidRPr="001B6C99" w:rsidRDefault="00F05E39" w:rsidP="004B375A">
            <w:pPr>
              <w:spacing w:line="360" w:lineRule="auto"/>
              <w:jc w:val="both"/>
              <w:rPr>
                <w:b/>
                <w:sz w:val="18"/>
                <w:szCs w:val="18"/>
                <w:lang w:val="de-DE"/>
              </w:rPr>
            </w:pPr>
            <w:r w:rsidRPr="001B6C99">
              <w:rPr>
                <w:b/>
                <w:sz w:val="18"/>
                <w:szCs w:val="18"/>
                <w:lang w:val="de-DE"/>
              </w:rPr>
              <w:t xml:space="preserve">Weitere mitbietende </w:t>
            </w:r>
            <w:r w:rsidR="006C3C38" w:rsidRPr="001B6C99">
              <w:rPr>
                <w:b/>
                <w:sz w:val="18"/>
                <w:szCs w:val="18"/>
                <w:lang w:val="de-DE"/>
              </w:rPr>
              <w:t>Unternehmen</w:t>
            </w:r>
            <w:r w:rsidRPr="001B6C99">
              <w:rPr>
                <w:b/>
                <w:sz w:val="18"/>
                <w:szCs w:val="18"/>
                <w:lang w:val="de-DE"/>
              </w:rPr>
              <w:t xml:space="preserve"> mit entsprechenden Anteilen oder </w:t>
            </w:r>
            <w:r w:rsidR="002E7BA4" w:rsidRPr="001B6C99">
              <w:rPr>
                <w:b/>
                <w:sz w:val="18"/>
                <w:szCs w:val="18"/>
                <w:lang w:val="de-DE"/>
              </w:rPr>
              <w:t>Leistungsp</w:t>
            </w:r>
            <w:r w:rsidRPr="001B6C99">
              <w:rPr>
                <w:b/>
                <w:sz w:val="18"/>
                <w:szCs w:val="18"/>
                <w:lang w:val="de-DE"/>
              </w:rPr>
              <w:t xml:space="preserve">rozentsätzen </w:t>
            </w:r>
          </w:p>
          <w:p w14:paraId="0603C875" w14:textId="77777777" w:rsidR="00F05E39" w:rsidRPr="001B6C99" w:rsidRDefault="00F05E39" w:rsidP="004B375A">
            <w:pPr>
              <w:spacing w:line="360" w:lineRule="auto"/>
              <w:jc w:val="both"/>
              <w:rPr>
                <w:sz w:val="18"/>
                <w:szCs w:val="18"/>
                <w:lang w:val="de-DE"/>
              </w:rPr>
            </w:pPr>
            <w:r w:rsidRPr="001B6C99">
              <w:rPr>
                <w:sz w:val="18"/>
                <w:szCs w:val="18"/>
                <w:lang w:val="de-DE"/>
              </w:rPr>
              <w:fldChar w:fldCharType="begin">
                <w:ffData>
                  <w:name w:val="Testo74"/>
                  <w:enabled/>
                  <w:calcOnExit w:val="0"/>
                  <w:textInput/>
                </w:ffData>
              </w:fldChar>
            </w:r>
            <w:r w:rsidRPr="001B6C99">
              <w:rPr>
                <w:sz w:val="18"/>
                <w:szCs w:val="18"/>
                <w:lang w:val="de-DE"/>
              </w:rPr>
              <w:instrText xml:space="preserve"> FORMTEXT </w:instrText>
            </w:r>
            <w:r w:rsidRPr="001B6C99">
              <w:rPr>
                <w:sz w:val="18"/>
                <w:szCs w:val="18"/>
                <w:lang w:val="de-DE"/>
              </w:rPr>
            </w:r>
            <w:r w:rsidRPr="001B6C99">
              <w:rPr>
                <w:sz w:val="18"/>
                <w:szCs w:val="18"/>
                <w:lang w:val="de-DE"/>
              </w:rPr>
              <w:fldChar w:fldCharType="separate"/>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t> </w:t>
            </w:r>
            <w:r w:rsidRPr="001B6C99">
              <w:rPr>
                <w:sz w:val="18"/>
                <w:szCs w:val="18"/>
                <w:lang w:val="de-DE"/>
              </w:rPr>
              <w:fldChar w:fldCharType="end"/>
            </w:r>
          </w:p>
          <w:p w14:paraId="5A2DD54B" w14:textId="77777777" w:rsidR="00F05E39" w:rsidRPr="001B6C99" w:rsidRDefault="00F05E39" w:rsidP="004B375A">
            <w:pPr>
              <w:spacing w:line="360" w:lineRule="auto"/>
              <w:ind w:left="709"/>
              <w:jc w:val="both"/>
              <w:rPr>
                <w:sz w:val="18"/>
                <w:szCs w:val="18"/>
                <w:lang w:val="de-DE"/>
              </w:rPr>
            </w:pPr>
          </w:p>
        </w:tc>
      </w:tr>
    </w:tbl>
    <w:p w14:paraId="1688C962" w14:textId="77777777" w:rsidR="00B75F40" w:rsidRPr="00B7489A" w:rsidRDefault="00B75F40" w:rsidP="00B75F40">
      <w:pPr>
        <w:spacing w:line="360" w:lineRule="auto"/>
        <w:ind w:left="709"/>
        <w:jc w:val="both"/>
        <w:rPr>
          <w:color w:val="FF0000"/>
          <w:sz w:val="18"/>
          <w:szCs w:val="18"/>
          <w:lang w:val="de-DE"/>
        </w:rPr>
      </w:pPr>
    </w:p>
    <w:p w14:paraId="12D770CB" w14:textId="77777777" w:rsidR="00AE62CE" w:rsidRPr="00B7489A" w:rsidRDefault="00AE62CE" w:rsidP="00E965C7">
      <w:pPr>
        <w:spacing w:line="360" w:lineRule="auto"/>
        <w:ind w:left="709" w:right="-2"/>
        <w:jc w:val="both"/>
        <w:rPr>
          <w:color w:val="FF0000"/>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F05E39" w:rsidRPr="00B7489A" w14:paraId="443ECA19" w14:textId="77777777" w:rsidTr="00E965C7">
        <w:tc>
          <w:tcPr>
            <w:tcW w:w="9776" w:type="dxa"/>
            <w:shd w:val="clear" w:color="auto" w:fill="auto"/>
          </w:tcPr>
          <w:p w14:paraId="6E0EE0E7" w14:textId="77777777" w:rsidR="00F05E39" w:rsidRPr="00B7489A" w:rsidRDefault="00F05E39" w:rsidP="00E965C7">
            <w:pPr>
              <w:pStyle w:val="sche3"/>
              <w:spacing w:line="360" w:lineRule="auto"/>
              <w:ind w:right="-2"/>
              <w:rPr>
                <w:sz w:val="18"/>
                <w:szCs w:val="18"/>
                <w:lang w:val="de-DE"/>
              </w:rPr>
            </w:pPr>
          </w:p>
          <w:p w14:paraId="4BD6F0DC" w14:textId="77777777" w:rsidR="00F05E39" w:rsidRPr="00B7489A" w:rsidRDefault="00F05E39" w:rsidP="00E965C7">
            <w:pPr>
              <w:pStyle w:val="sche3"/>
              <w:spacing w:line="360" w:lineRule="auto"/>
              <w:ind w:right="-2"/>
              <w:rPr>
                <w:b/>
                <w:i/>
                <w:sz w:val="18"/>
                <w:szCs w:val="18"/>
                <w:lang w:val="de-DE"/>
              </w:rPr>
            </w:pPr>
            <w:r w:rsidRPr="00B7489A">
              <w:rPr>
                <w:b/>
                <w:i/>
                <w:sz w:val="18"/>
                <w:szCs w:val="18"/>
                <w:lang w:val="de-DE"/>
              </w:rPr>
              <w:t>ANMERKUNGEN</w:t>
            </w:r>
          </w:p>
          <w:p w14:paraId="0FE2F3FA" w14:textId="77777777" w:rsidR="00F05E39" w:rsidRPr="00B7489A" w:rsidRDefault="00F05E39" w:rsidP="00E965C7">
            <w:pPr>
              <w:pStyle w:val="sche3"/>
              <w:spacing w:line="360" w:lineRule="auto"/>
              <w:ind w:right="-2"/>
              <w:rPr>
                <w:sz w:val="18"/>
                <w:szCs w:val="18"/>
                <w:lang w:val="de-DE"/>
              </w:rPr>
            </w:pPr>
            <w:r w:rsidRPr="00B7489A">
              <w:rPr>
                <w:sz w:val="18"/>
                <w:szCs w:val="18"/>
                <w:lang w:val="de-DE"/>
              </w:rPr>
              <w:fldChar w:fldCharType="begin">
                <w:ffData>
                  <w:name w:val="Testo119"/>
                  <w:enabled/>
                  <w:calcOnExit w:val="0"/>
                  <w:textInput/>
                </w:ffData>
              </w:fldChar>
            </w:r>
            <w:bookmarkStart w:id="18" w:name="Testo11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8"/>
          </w:p>
          <w:p w14:paraId="10B67F50" w14:textId="77777777" w:rsidR="00F05E39" w:rsidRPr="00B7489A" w:rsidRDefault="00F05E39" w:rsidP="00E965C7">
            <w:pPr>
              <w:pStyle w:val="sche3"/>
              <w:spacing w:line="360" w:lineRule="auto"/>
              <w:ind w:right="-2"/>
              <w:rPr>
                <w:sz w:val="18"/>
                <w:szCs w:val="18"/>
                <w:lang w:val="de-DE"/>
              </w:rPr>
            </w:pPr>
          </w:p>
        </w:tc>
      </w:tr>
    </w:tbl>
    <w:p w14:paraId="37DBF71A" w14:textId="77777777" w:rsidR="00F05E39" w:rsidRPr="00B7489A" w:rsidRDefault="00F05E39" w:rsidP="00F05E39">
      <w:pPr>
        <w:pStyle w:val="sche3"/>
        <w:spacing w:line="360" w:lineRule="auto"/>
        <w:rPr>
          <w:sz w:val="18"/>
          <w:szCs w:val="18"/>
          <w:lang w:val="de-DE"/>
        </w:rPr>
      </w:pPr>
    </w:p>
    <w:p w14:paraId="0CA36801" w14:textId="77777777"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14:paraId="73D9B3BE"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01D187DF"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14:paraId="5E5635A0"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14:paraId="2C541D23"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31EE824F" w14:textId="77777777" w:rsidR="00F23CC0" w:rsidRPr="00B7489A" w:rsidRDefault="00F23CC0" w:rsidP="00F23CC0">
      <w:pPr>
        <w:pStyle w:val="sche3"/>
        <w:spacing w:line="360" w:lineRule="auto"/>
        <w:ind w:left="-142" w:firstLine="1"/>
        <w:rPr>
          <w:bCs/>
          <w:sz w:val="18"/>
          <w:szCs w:val="18"/>
          <w:lang w:val="de-DE"/>
        </w:rPr>
      </w:pPr>
    </w:p>
    <w:p w14:paraId="2609EC30" w14:textId="77777777"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14:paraId="65B6BEF5" w14:textId="77777777"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14:paraId="2EC8AED2" w14:textId="77777777" w:rsidR="00F05E39" w:rsidRPr="00B7489A" w:rsidRDefault="00F05E39" w:rsidP="00F05E39">
      <w:pPr>
        <w:autoSpaceDE w:val="0"/>
        <w:spacing w:line="360" w:lineRule="auto"/>
        <w:ind w:left="426" w:hanging="426"/>
        <w:jc w:val="both"/>
        <w:rPr>
          <w:sz w:val="18"/>
          <w:szCs w:val="18"/>
          <w:shd w:val="clear" w:color="auto" w:fill="FFFF00"/>
          <w:lang w:val="de-DE"/>
        </w:rPr>
      </w:pPr>
    </w:p>
    <w:bookmarkStart w:id="19" w:name="Controllo59"/>
    <w:p w14:paraId="63E784C1" w14:textId="77777777"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8857BE">
        <w:rPr>
          <w:rFonts w:eastAsia="Arial Unicode MS"/>
          <w:sz w:val="18"/>
          <w:szCs w:val="18"/>
          <w:lang w:val="de-DE"/>
        </w:rPr>
      </w:r>
      <w:r w:rsidR="008857BE">
        <w:rPr>
          <w:rFonts w:eastAsia="Arial Unicode MS"/>
          <w:sz w:val="18"/>
          <w:szCs w:val="18"/>
          <w:lang w:val="de-DE"/>
        </w:rPr>
        <w:fldChar w:fldCharType="separate"/>
      </w:r>
      <w:r w:rsidRPr="00B7489A">
        <w:rPr>
          <w:rFonts w:eastAsia="Arial Unicode MS"/>
          <w:sz w:val="18"/>
          <w:szCs w:val="18"/>
          <w:lang w:val="de-DE"/>
        </w:rPr>
        <w:fldChar w:fldCharType="end"/>
      </w:r>
      <w:bookmarkEnd w:id="19"/>
      <w:r w:rsidRPr="00B7489A">
        <w:rPr>
          <w:rFonts w:eastAsia="Arial Unicode MS"/>
          <w:sz w:val="18"/>
          <w:szCs w:val="18"/>
          <w:lang w:val="de-DE"/>
        </w:rPr>
        <w:tab/>
      </w:r>
      <w:bookmarkStart w:id="20" w:name="_Hlk81576991"/>
      <w:r w:rsidRPr="00B7489A">
        <w:rPr>
          <w:sz w:val="18"/>
          <w:szCs w:val="18"/>
          <w:lang w:val="de-DE"/>
        </w:rPr>
        <w:t>(</w:t>
      </w:r>
      <w:r w:rsidR="00F23CC0" w:rsidRPr="00B7489A">
        <w:rPr>
          <w:sz w:val="18"/>
          <w:szCs w:val="18"/>
          <w:lang w:val="de-DE"/>
        </w:rPr>
        <w:t xml:space="preserve">im Falle von </w:t>
      </w:r>
      <w:r w:rsidRPr="00B7489A">
        <w:rPr>
          <w:sz w:val="18"/>
          <w:szCs w:val="18"/>
          <w:lang w:val="de-DE"/>
        </w:rPr>
        <w:t xml:space="preserve">Unternehmen mit Sitz in Italien) </w:t>
      </w:r>
      <w:r w:rsidR="006F09DB" w:rsidRPr="00B7489A">
        <w:rPr>
          <w:sz w:val="18"/>
          <w:szCs w:val="18"/>
          <w:lang w:val="de-DE"/>
        </w:rPr>
        <w:t xml:space="preserve">dass das Unternehmen </w:t>
      </w:r>
      <w:r w:rsidR="00045134" w:rsidRPr="00B7489A">
        <w:rPr>
          <w:sz w:val="18"/>
          <w:szCs w:val="18"/>
          <w:lang w:val="de-DE"/>
        </w:rPr>
        <w:t>in</w:t>
      </w:r>
      <w:r w:rsidRPr="00B7489A">
        <w:rPr>
          <w:sz w:val="18"/>
          <w:szCs w:val="18"/>
          <w:lang w:val="de-DE"/>
        </w:rPr>
        <w:t xml:space="preserve"> der </w:t>
      </w:r>
      <w:r w:rsidRPr="00B7489A">
        <w:rPr>
          <w:sz w:val="18"/>
          <w:szCs w:val="18"/>
          <w:lang w:val="de-DE" w:eastAsia="de-DE"/>
        </w:rPr>
        <w:t xml:space="preserve">Handels-, Industrie-, Handwerks- und Landwirtschaftskammer in  </w:t>
      </w:r>
      <w:r w:rsidRPr="00B7489A">
        <w:rPr>
          <w:sz w:val="18"/>
          <w:szCs w:val="18"/>
          <w:lang w:val="de-DE"/>
        </w:rPr>
        <w:fldChar w:fldCharType="begin">
          <w:ffData>
            <w:name w:val="Testo9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w:t>
      </w:r>
      <w:r w:rsidRPr="00B7489A">
        <w:rPr>
          <w:sz w:val="18"/>
          <w:szCs w:val="18"/>
          <w:lang w:val="de-DE"/>
        </w:rPr>
        <w:fldChar w:fldCharType="begin">
          <w:ffData>
            <w:name w:val="Testo91"/>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für die Tätigkeit </w:t>
      </w:r>
      <w:r w:rsidRPr="00B7489A">
        <w:rPr>
          <w:rFonts w:eastAsia="Arial Unicode MS"/>
          <w:sz w:val="18"/>
          <w:szCs w:val="18"/>
          <w:lang w:val="de-DE"/>
        </w:rPr>
        <w:t>(</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Pr="00B7489A">
        <w:rPr>
          <w:rFonts w:eastAsia="Arial Unicode MS"/>
          <w:sz w:val="18"/>
          <w:szCs w:val="18"/>
          <w:lang w:val="de-DE"/>
        </w:rPr>
        <w:t>)</w:t>
      </w:r>
      <w:r w:rsidR="00C3541D">
        <w:rPr>
          <w:rFonts w:eastAsia="Arial Unicode MS"/>
          <w:sz w:val="18"/>
          <w:szCs w:val="18"/>
          <w:lang w:val="de-DE"/>
        </w:rPr>
        <w:t>,</w:t>
      </w:r>
      <w:r w:rsidR="00045134" w:rsidRPr="00B7489A">
        <w:rPr>
          <w:rFonts w:eastAsia="Arial Unicode MS"/>
          <w:sz w:val="18"/>
          <w:szCs w:val="18"/>
          <w:lang w:val="de-DE"/>
        </w:rPr>
        <w:t xml:space="preserve"> </w:t>
      </w:r>
      <w:r w:rsidR="00045134" w:rsidRPr="00B7489A">
        <w:rPr>
          <w:sz w:val="18"/>
          <w:szCs w:val="18"/>
          <w:lang w:val="de-DE"/>
        </w:rPr>
        <w:t xml:space="preserve">in </w:t>
      </w:r>
      <w:r w:rsidR="00C3541D">
        <w:rPr>
          <w:sz w:val="18"/>
          <w:szCs w:val="18"/>
          <w:lang w:val="de-DE"/>
        </w:rPr>
        <w:t>Einklang</w:t>
      </w:r>
      <w:r w:rsidRPr="00B7489A">
        <w:rPr>
          <w:sz w:val="18"/>
          <w:szCs w:val="18"/>
          <w:lang w:val="de-DE"/>
        </w:rPr>
        <w:t xml:space="preserve"> mit dem </w:t>
      </w:r>
      <w:r w:rsidR="00045134" w:rsidRPr="00B7489A">
        <w:rPr>
          <w:sz w:val="18"/>
          <w:szCs w:val="18"/>
          <w:lang w:val="de-DE"/>
        </w:rPr>
        <w:t>Ausschreibungsg</w:t>
      </w:r>
      <w:r w:rsidRPr="00B7489A">
        <w:rPr>
          <w:sz w:val="18"/>
          <w:szCs w:val="18"/>
          <w:lang w:val="de-DE"/>
        </w:rPr>
        <w:t>egenstand</w:t>
      </w:r>
      <w:r w:rsidR="00C3541D">
        <w:rPr>
          <w:sz w:val="18"/>
          <w:szCs w:val="18"/>
          <w:lang w:val="de-DE"/>
        </w:rPr>
        <w:t>,</w:t>
      </w:r>
      <w:r w:rsidR="00045134" w:rsidRPr="00B7489A">
        <w:rPr>
          <w:sz w:val="18"/>
          <w:szCs w:val="18"/>
          <w:lang w:val="de-DE"/>
        </w:rPr>
        <w:t xml:space="preserve"> eingetragen ist,</w:t>
      </w:r>
    </w:p>
    <w:bookmarkEnd w:id="20"/>
    <w:p w14:paraId="43DCD17B" w14:textId="77777777" w:rsidR="00F05E39" w:rsidRPr="00B7489A" w:rsidRDefault="00F05E39" w:rsidP="00F05E39">
      <w:pPr>
        <w:pStyle w:val="sche3"/>
        <w:spacing w:line="360" w:lineRule="auto"/>
        <w:ind w:left="426" w:hanging="426"/>
        <w:rPr>
          <w:sz w:val="18"/>
          <w:szCs w:val="18"/>
          <w:lang w:val="de-DE"/>
        </w:rPr>
      </w:pPr>
    </w:p>
    <w:p w14:paraId="095D2EB5" w14:textId="77777777"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proofErr w:type="gramStart"/>
      <w:r w:rsidRPr="00B7489A">
        <w:rPr>
          <w:sz w:val="18"/>
          <w:szCs w:val="18"/>
          <w:lang w:val="de-DE" w:eastAsia="de-DE"/>
        </w:rPr>
        <w:t>)</w:t>
      </w:r>
      <w:proofErr w:type="gramEnd"/>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3E260A" w:rsidRPr="00B7489A">
        <w:rPr>
          <w:sz w:val="18"/>
          <w:szCs w:val="18"/>
          <w:lang w:val="de-DE"/>
        </w:rPr>
        <w:t>,</w:t>
      </w:r>
    </w:p>
    <w:p w14:paraId="56D5931E" w14:textId="77777777" w:rsidR="00F05E39" w:rsidRPr="00B7489A" w:rsidRDefault="00F05E39" w:rsidP="00F05E39">
      <w:pPr>
        <w:autoSpaceDE w:val="0"/>
        <w:spacing w:line="360" w:lineRule="auto"/>
        <w:ind w:left="426" w:hanging="426"/>
        <w:jc w:val="both"/>
        <w:rPr>
          <w:sz w:val="18"/>
          <w:szCs w:val="18"/>
          <w:lang w:val="de-DE"/>
        </w:rPr>
      </w:pPr>
    </w:p>
    <w:p w14:paraId="5A79DD08" w14:textId="77777777"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8857BE">
        <w:rPr>
          <w:rFonts w:eastAsia="Arial Unicode MS"/>
          <w:sz w:val="18"/>
          <w:szCs w:val="18"/>
          <w:lang w:val="de-DE"/>
        </w:rPr>
      </w:r>
      <w:r w:rsidR="008857BE">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w:t>
      </w:r>
      <w:proofErr w:type="gramStart"/>
      <w:r w:rsidRPr="00B7489A">
        <w:rPr>
          <w:sz w:val="18"/>
          <w:szCs w:val="18"/>
          <w:lang w:val="de-DE"/>
        </w:rPr>
        <w:t>)</w:t>
      </w:r>
      <w:proofErr w:type="gramEnd"/>
      <w:r w:rsidRPr="00B7489A">
        <w:rPr>
          <w:sz w:val="18"/>
          <w:szCs w:val="18"/>
          <w:lang w:val="de-DE"/>
        </w:rPr>
        <w:t xml:space="preserve">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6F09DB" w:rsidRPr="00B7489A">
        <w:rPr>
          <w:sz w:val="18"/>
          <w:szCs w:val="18"/>
          <w:lang w:val="de-DE"/>
        </w:rPr>
        <w:t>,</w:t>
      </w:r>
    </w:p>
    <w:p w14:paraId="102174C5" w14:textId="77777777" w:rsidR="0095747A" w:rsidRPr="00B7489A" w:rsidRDefault="0095747A" w:rsidP="006F09DB">
      <w:pPr>
        <w:pStyle w:val="sche3"/>
        <w:spacing w:line="360" w:lineRule="auto"/>
        <w:rPr>
          <w:sz w:val="18"/>
          <w:szCs w:val="18"/>
          <w:lang w:val="de-DE"/>
        </w:rPr>
      </w:pPr>
    </w:p>
    <w:p w14:paraId="6E895C84" w14:textId="77777777"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14:paraId="26AF2193" w14:textId="77777777"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14:paraId="27A7D45A" w14:textId="77777777"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14:paraId="6C8A5344" w14:textId="77777777"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14:paraId="11A937FD" w14:textId="77777777"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14:paraId="23D5A81F" w14:textId="77777777"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14:paraId="569F847A" w14:textId="77777777" w:rsidR="001013C3" w:rsidRPr="00B7489A" w:rsidRDefault="001013C3" w:rsidP="0095747A">
      <w:pPr>
        <w:pStyle w:val="sche3"/>
        <w:autoSpaceDE/>
        <w:autoSpaceDN w:val="0"/>
        <w:spacing w:line="360" w:lineRule="auto"/>
        <w:ind w:left="425"/>
        <w:rPr>
          <w:sz w:val="18"/>
          <w:szCs w:val="18"/>
          <w:lang w:val="de-DE"/>
        </w:rPr>
      </w:pPr>
    </w:p>
    <w:p w14:paraId="40AA26A5" w14:textId="77777777"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8857BE">
        <w:rPr>
          <w:rFonts w:eastAsia="Arial Unicode MS"/>
          <w:sz w:val="18"/>
          <w:szCs w:val="18"/>
          <w:lang w:val="de-DE"/>
        </w:rPr>
      </w:r>
      <w:r w:rsidR="008857BE">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1"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tbl>
      <w:tblPr>
        <w:tblW w:w="9788" w:type="dxa"/>
        <w:tblInd w:w="-5" w:type="dxa"/>
        <w:tblLayout w:type="fixed"/>
        <w:tblLook w:val="0000" w:firstRow="0" w:lastRow="0" w:firstColumn="0" w:lastColumn="0" w:noHBand="0" w:noVBand="0"/>
      </w:tblPr>
      <w:tblGrid>
        <w:gridCol w:w="9788"/>
      </w:tblGrid>
      <w:tr w:rsidR="00B5088C" w:rsidRPr="00B7489A" w14:paraId="3BF65E38" w14:textId="77777777" w:rsidTr="001B6C99">
        <w:tc>
          <w:tcPr>
            <w:tcW w:w="9788" w:type="dxa"/>
            <w:tcBorders>
              <w:top w:val="single" w:sz="4" w:space="0" w:color="000000"/>
              <w:left w:val="single" w:sz="4" w:space="0" w:color="000000"/>
              <w:bottom w:val="single" w:sz="4" w:space="0" w:color="000000"/>
              <w:right w:val="single" w:sz="4" w:space="0" w:color="000000"/>
            </w:tcBorders>
          </w:tcPr>
          <w:p w14:paraId="53D81461" w14:textId="77777777" w:rsidR="00B5088C" w:rsidRPr="00B7489A" w:rsidRDefault="00B5088C" w:rsidP="00BE4332">
            <w:pPr>
              <w:pStyle w:val="sche3"/>
              <w:snapToGrid w:val="0"/>
              <w:spacing w:line="360" w:lineRule="auto"/>
              <w:rPr>
                <w:b/>
                <w:bCs/>
                <w:i/>
                <w:iCs/>
                <w:sz w:val="18"/>
                <w:szCs w:val="18"/>
                <w:lang w:val="de-DE"/>
              </w:rPr>
            </w:pPr>
            <w:bookmarkStart w:id="22" w:name="_Hlk527364315"/>
            <w:bookmarkEnd w:id="21"/>
          </w:p>
          <w:p w14:paraId="2392B29E" w14:textId="77777777"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14:paraId="4DDB2805" w14:textId="77777777"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3"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3"/>
          </w:p>
          <w:p w14:paraId="6B9B32BD" w14:textId="77777777" w:rsidR="00FE66D9" w:rsidRPr="00B7489A" w:rsidRDefault="00FE66D9" w:rsidP="00BE4332">
            <w:pPr>
              <w:pStyle w:val="sche3"/>
              <w:spacing w:line="360" w:lineRule="auto"/>
              <w:rPr>
                <w:sz w:val="18"/>
                <w:szCs w:val="18"/>
                <w:lang w:val="de-DE"/>
              </w:rPr>
            </w:pPr>
          </w:p>
        </w:tc>
      </w:tr>
      <w:bookmarkEnd w:id="22"/>
    </w:tbl>
    <w:p w14:paraId="75895100" w14:textId="77777777"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14:paraId="2FF551DB"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715204EA"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14:paraId="72937459"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14:paraId="1DE3778A" w14:textId="77777777"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3A6DB0B1" w14:textId="77777777" w:rsidR="006C3C38" w:rsidRPr="00B7489A" w:rsidRDefault="006C3C38" w:rsidP="005057B9">
      <w:pPr>
        <w:autoSpaceDE w:val="0"/>
        <w:spacing w:line="360" w:lineRule="auto"/>
        <w:ind w:left="-142"/>
        <w:jc w:val="both"/>
        <w:rPr>
          <w:bCs/>
          <w:sz w:val="18"/>
          <w:szCs w:val="18"/>
          <w:lang w:val="de-DE"/>
        </w:rPr>
      </w:pPr>
    </w:p>
    <w:p w14:paraId="1D203BB0" w14:textId="77777777"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14:paraId="789E8A0E" w14:textId="77777777"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14:paraId="752320FC" w14:textId="77777777" w:rsidR="00690D50" w:rsidRPr="00B7489A" w:rsidRDefault="00690D50" w:rsidP="00690D50">
      <w:pPr>
        <w:pStyle w:val="sche3"/>
        <w:spacing w:line="360" w:lineRule="auto"/>
        <w:ind w:left="425"/>
        <w:jc w:val="center"/>
        <w:rPr>
          <w:b/>
          <w:sz w:val="18"/>
          <w:szCs w:val="18"/>
          <w:lang w:val="de-DE"/>
        </w:rPr>
      </w:pPr>
    </w:p>
    <w:p w14:paraId="5FB564F2" w14:textId="77777777"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w:t>
      </w:r>
      <w:proofErr w:type="spellStart"/>
      <w:r w:rsidR="00B85D7E" w:rsidRPr="00B7489A">
        <w:rPr>
          <w:sz w:val="18"/>
          <w:szCs w:val="18"/>
          <w:lang w:val="de-DE"/>
        </w:rPr>
        <w:t>GvD</w:t>
      </w:r>
      <w:proofErr w:type="spellEnd"/>
      <w:r w:rsidR="00B85D7E" w:rsidRPr="00B7489A">
        <w:rPr>
          <w:sz w:val="18"/>
          <w:szCs w:val="18"/>
          <w:lang w:val="de-DE"/>
        </w:rPr>
        <w:t xml:space="preserve">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14:paraId="4CEE8C6D" w14:textId="77777777"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14:paraId="768E1CBE" w14:textId="77777777" w:rsidR="00690D50" w:rsidRPr="00B7489A"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4"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4"/>
      <w:r w:rsidRPr="00B7489A">
        <w:rPr>
          <w:sz w:val="18"/>
          <w:szCs w:val="18"/>
          <w:lang w:val="de-DE"/>
        </w:rPr>
        <w:t>;</w:t>
      </w:r>
    </w:p>
    <w:p w14:paraId="44F19B7C" w14:textId="77777777" w:rsidR="00690D50" w:rsidRPr="00B7489A" w:rsidRDefault="00690D50" w:rsidP="00690D50">
      <w:pPr>
        <w:pStyle w:val="sche3"/>
        <w:spacing w:line="360" w:lineRule="auto"/>
        <w:rPr>
          <w:b/>
          <w:sz w:val="18"/>
          <w:szCs w:val="18"/>
          <w:u w:val="single"/>
          <w:lang w:val="de-DE"/>
        </w:rPr>
      </w:pPr>
    </w:p>
    <w:p w14:paraId="03E6C4A2" w14:textId="190ADBD0"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14:paraId="509F754E" w14:textId="46B4B134" w:rsidR="00B44A82" w:rsidRPr="00B7489A" w:rsidRDefault="00B44A82" w:rsidP="00A60279">
      <w:pPr>
        <w:pStyle w:val="sche3"/>
        <w:numPr>
          <w:ilvl w:val="0"/>
          <w:numId w:val="30"/>
        </w:numPr>
        <w:tabs>
          <w:tab w:val="clear" w:pos="567"/>
          <w:tab w:val="num" w:pos="142"/>
        </w:tabs>
        <w:spacing w:line="360" w:lineRule="auto"/>
        <w:ind w:left="142" w:hanging="142"/>
        <w:rPr>
          <w:b/>
          <w:sz w:val="18"/>
          <w:szCs w:val="18"/>
          <w:u w:val="single"/>
          <w:lang w:val="de-DE"/>
        </w:rPr>
      </w:pPr>
      <w:r w:rsidRPr="00B44A82">
        <w:rPr>
          <w:b/>
          <w:sz w:val="18"/>
          <w:szCs w:val="18"/>
          <w:u w:val="single"/>
          <w:lang w:val="de-DE"/>
        </w:rPr>
        <w:t>-dass der Teilnehmer sich verpflichtet, das Verbot der Vergabe des Gesamtbetrags des Auftrags an Dritte zu beachten</w:t>
      </w:r>
    </w:p>
    <w:p w14:paraId="4712337F" w14:textId="77777777" w:rsidR="00DA3B18" w:rsidRPr="00B7489A" w:rsidRDefault="00DA3B18" w:rsidP="00DA3B18">
      <w:pPr>
        <w:pStyle w:val="Paragrafoelenco"/>
        <w:rPr>
          <w:b/>
          <w:sz w:val="18"/>
          <w:szCs w:val="18"/>
          <w:u w:val="single"/>
          <w:lang w:val="de-DE"/>
        </w:rPr>
      </w:pPr>
    </w:p>
    <w:p w14:paraId="204E7544" w14:textId="107AB6D9"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w:t>
      </w:r>
      <w:proofErr w:type="spellStart"/>
      <w:r w:rsidRPr="00B7489A">
        <w:rPr>
          <w:b/>
          <w:bCs/>
          <w:sz w:val="18"/>
          <w:szCs w:val="18"/>
          <w:u w:val="single"/>
          <w:lang w:val="de-DE"/>
        </w:rPr>
        <w:t>GvD</w:t>
      </w:r>
      <w:proofErr w:type="spellEnd"/>
      <w:r w:rsidRPr="00B7489A">
        <w:rPr>
          <w:b/>
          <w:bCs/>
          <w:sz w:val="18"/>
          <w:szCs w:val="18"/>
          <w:u w:val="single"/>
          <w:lang w:val="de-DE"/>
        </w:rPr>
        <w:t xml:space="preserve">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bei der</w:t>
      </w:r>
      <w:r w:rsidRPr="00B7489A">
        <w:rPr>
          <w:b/>
          <w:bCs/>
          <w:color w:val="FF0000"/>
          <w:sz w:val="18"/>
          <w:szCs w:val="18"/>
          <w:u w:val="single"/>
          <w:lang w:val="de-DE"/>
        </w:rPr>
        <w:t xml:space="preserve"> </w:t>
      </w:r>
      <w:r w:rsidRPr="001B6C99">
        <w:rPr>
          <w:b/>
          <w:bCs/>
          <w:sz w:val="18"/>
          <w:szCs w:val="18"/>
          <w:u w:val="single"/>
          <w:lang w:val="de-DE"/>
        </w:rPr>
        <w:t xml:space="preserve">Vergabestelle </w:t>
      </w:r>
      <w:r w:rsidRPr="00B7489A">
        <w:rPr>
          <w:b/>
          <w:bCs/>
          <w:sz w:val="18"/>
          <w:szCs w:val="18"/>
          <w:u w:val="single"/>
          <w:lang w:val="de-DE"/>
        </w:rPr>
        <w:t>zu hinterlegen.</w:t>
      </w:r>
    </w:p>
    <w:p w14:paraId="7CF57B48" w14:textId="77777777"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14:paraId="15863C16" w14:textId="77777777" w:rsidTr="004B375A">
        <w:tc>
          <w:tcPr>
            <w:tcW w:w="9778" w:type="dxa"/>
            <w:shd w:val="clear" w:color="auto" w:fill="auto"/>
          </w:tcPr>
          <w:p w14:paraId="7087613B" w14:textId="77777777" w:rsidR="00F05E39" w:rsidRPr="00B7489A" w:rsidRDefault="00F05E39" w:rsidP="004B375A">
            <w:pPr>
              <w:pStyle w:val="sche3"/>
              <w:spacing w:line="360" w:lineRule="auto"/>
              <w:rPr>
                <w:b/>
                <w:i/>
                <w:sz w:val="18"/>
                <w:szCs w:val="18"/>
                <w:lang w:val="de-DE"/>
              </w:rPr>
            </w:pPr>
          </w:p>
          <w:p w14:paraId="14A9F9D1" w14:textId="77777777"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14:paraId="57E17142" w14:textId="77777777"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5"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p>
          <w:p w14:paraId="7EC2E2DD" w14:textId="77777777" w:rsidR="00F05E39" w:rsidRPr="00B7489A" w:rsidRDefault="00F05E39" w:rsidP="004B375A">
            <w:pPr>
              <w:pStyle w:val="sche3"/>
              <w:spacing w:line="360" w:lineRule="auto"/>
              <w:rPr>
                <w:sz w:val="18"/>
                <w:szCs w:val="18"/>
                <w:lang w:val="de-DE"/>
              </w:rPr>
            </w:pPr>
          </w:p>
        </w:tc>
      </w:tr>
    </w:tbl>
    <w:p w14:paraId="59BBDEF3" w14:textId="77777777" w:rsidR="00F05E39" w:rsidRPr="00B7489A" w:rsidRDefault="00F05E39" w:rsidP="00F05E39">
      <w:pPr>
        <w:pStyle w:val="sche3"/>
        <w:spacing w:line="360" w:lineRule="auto"/>
        <w:ind w:left="426"/>
        <w:rPr>
          <w:sz w:val="18"/>
          <w:szCs w:val="18"/>
          <w:lang w:val="de-DE"/>
        </w:rPr>
      </w:pPr>
    </w:p>
    <w:p w14:paraId="1764EAA5" w14:textId="77777777"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14:paraId="158A71AB"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7B3769A9"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14:paraId="17DD6F9C"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14:paraId="250F66DA" w14:textId="77777777"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proofErr w:type="spellStart"/>
      <w:r w:rsidR="008071CB" w:rsidRPr="00B7489A">
        <w:rPr>
          <w:b/>
          <w:sz w:val="18"/>
          <w:szCs w:val="18"/>
          <w:lang w:val="de-DE"/>
        </w:rPr>
        <w:t>GvD</w:t>
      </w:r>
      <w:proofErr w:type="spellEnd"/>
      <w:r w:rsidR="008071CB" w:rsidRPr="00B7489A">
        <w:rPr>
          <w:b/>
          <w:sz w:val="18"/>
          <w:szCs w:val="18"/>
          <w:lang w:val="de-DE"/>
        </w:rPr>
        <w:t xml:space="preserve"> Nr.</w:t>
      </w:r>
      <w:r w:rsidR="00B46376" w:rsidRPr="00B7489A">
        <w:rPr>
          <w:b/>
          <w:sz w:val="18"/>
          <w:szCs w:val="18"/>
          <w:lang w:val="de-DE"/>
        </w:rPr>
        <w:t xml:space="preserve"> 50/2016</w:t>
      </w:r>
    </w:p>
    <w:p w14:paraId="5AE96EFE" w14:textId="77777777"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4853F026" w14:textId="77777777" w:rsidR="00B46376" w:rsidRPr="00B7489A" w:rsidRDefault="00B46376" w:rsidP="00D866FE">
      <w:pPr>
        <w:pStyle w:val="sche3"/>
        <w:tabs>
          <w:tab w:val="left" w:pos="425"/>
        </w:tabs>
        <w:spacing w:line="360" w:lineRule="auto"/>
        <w:ind w:left="-142"/>
        <w:rPr>
          <w:bCs/>
          <w:sz w:val="18"/>
          <w:szCs w:val="18"/>
          <w:lang w:val="de-DE"/>
        </w:rPr>
      </w:pPr>
    </w:p>
    <w:p w14:paraId="5730AE88" w14:textId="77777777"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14:paraId="01A47140" w14:textId="77777777"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14:paraId="1C994F90" w14:textId="77777777" w:rsidR="00B46376" w:rsidRPr="00B7489A" w:rsidRDefault="00B46376" w:rsidP="00B46376">
      <w:pPr>
        <w:pStyle w:val="sche3"/>
        <w:spacing w:line="360" w:lineRule="auto"/>
        <w:rPr>
          <w:sz w:val="18"/>
          <w:szCs w:val="18"/>
          <w:lang w:val="de-DE"/>
        </w:rPr>
      </w:pPr>
    </w:p>
    <w:p w14:paraId="408DFA57" w14:textId="77777777"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8857BE">
        <w:rPr>
          <w:b/>
          <w:bCs/>
          <w:sz w:val="18"/>
          <w:szCs w:val="18"/>
          <w:lang w:val="de-DE"/>
        </w:rPr>
      </w:r>
      <w:r w:rsidR="008857BE">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14:paraId="21C9B556" w14:textId="77777777" w:rsidR="00B46376" w:rsidRPr="00B7489A" w:rsidRDefault="00B46376" w:rsidP="00B46376">
      <w:pPr>
        <w:pStyle w:val="sche3"/>
        <w:spacing w:line="360" w:lineRule="auto"/>
        <w:rPr>
          <w:sz w:val="18"/>
          <w:szCs w:val="18"/>
          <w:lang w:val="de-DE"/>
        </w:rPr>
      </w:pPr>
    </w:p>
    <w:p w14:paraId="523E583E" w14:textId="77777777"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14:paraId="3CCC1E9C" w14:textId="77777777" w:rsidR="00B46376" w:rsidRPr="00B7489A" w:rsidRDefault="00B46376" w:rsidP="00B46376">
      <w:pPr>
        <w:pStyle w:val="sche3"/>
        <w:spacing w:line="360" w:lineRule="auto"/>
        <w:ind w:left="567" w:hanging="567"/>
        <w:jc w:val="center"/>
        <w:rPr>
          <w:b/>
          <w:sz w:val="18"/>
          <w:szCs w:val="18"/>
          <w:lang w:val="de-DE"/>
        </w:rPr>
      </w:pPr>
    </w:p>
    <w:p w14:paraId="7DBF2993" w14:textId="77777777"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8857BE">
        <w:rPr>
          <w:b/>
          <w:sz w:val="18"/>
          <w:szCs w:val="18"/>
          <w:lang w:val="de-DE"/>
        </w:rPr>
      </w:r>
      <w:r w:rsidR="008857BE">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14:paraId="29AAE39D" w14:textId="77777777" w:rsidR="00960F51" w:rsidRPr="00B7489A" w:rsidRDefault="00960F51" w:rsidP="00B46376">
      <w:pPr>
        <w:spacing w:line="360" w:lineRule="auto"/>
        <w:ind w:left="567"/>
        <w:jc w:val="both"/>
        <w:rPr>
          <w:sz w:val="18"/>
          <w:szCs w:val="18"/>
          <w:lang w:val="de-DE"/>
        </w:rPr>
      </w:pPr>
    </w:p>
    <w:p w14:paraId="1BEAD794" w14:textId="77777777"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14:paraId="1B5CFE91" w14:textId="77777777"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14:paraId="599EC42F" w14:textId="77777777"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14:paraId="3AD9322A" w14:textId="77777777"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14:paraId="39664F19" w14:textId="77777777"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14:paraId="24F543C1" w14:textId="77777777"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14:paraId="70351C80" w14:textId="77777777" w:rsidR="00435322" w:rsidRPr="00B7489A" w:rsidRDefault="00435322" w:rsidP="00B46376">
      <w:pPr>
        <w:spacing w:line="360" w:lineRule="auto"/>
        <w:ind w:left="567"/>
        <w:jc w:val="both"/>
        <w:rPr>
          <w:sz w:val="18"/>
          <w:szCs w:val="18"/>
          <w:lang w:val="de-DE"/>
        </w:rPr>
      </w:pPr>
    </w:p>
    <w:bookmarkStart w:id="26" w:name="_Hlk27124932"/>
    <w:p w14:paraId="40934F17" w14:textId="77777777"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14:paraId="6E4DF11B" w14:textId="77777777" w:rsidR="00B46376" w:rsidRPr="00B7489A" w:rsidRDefault="00B46376" w:rsidP="00B46376">
      <w:pPr>
        <w:spacing w:line="360" w:lineRule="auto"/>
        <w:jc w:val="both"/>
        <w:rPr>
          <w:sz w:val="18"/>
          <w:szCs w:val="18"/>
          <w:lang w:val="de-DE"/>
        </w:rPr>
      </w:pPr>
    </w:p>
    <w:p w14:paraId="3F278B26" w14:textId="77777777"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7"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w:t>
      </w:r>
      <w:proofErr w:type="spellStart"/>
      <w:r w:rsidR="00B46376" w:rsidRPr="00B7489A">
        <w:rPr>
          <w:sz w:val="18"/>
          <w:szCs w:val="18"/>
          <w:lang w:val="de-DE"/>
        </w:rPr>
        <w:t>GvD</w:t>
      </w:r>
      <w:proofErr w:type="spellEnd"/>
      <w:r w:rsidR="00B46376" w:rsidRPr="00B7489A">
        <w:rPr>
          <w:sz w:val="18"/>
          <w:szCs w:val="18"/>
          <w:lang w:val="de-DE"/>
        </w:rPr>
        <w:t xml:space="preserve">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7"/>
      <w:r w:rsidR="00B46376" w:rsidRPr="00B7489A">
        <w:rPr>
          <w:sz w:val="18"/>
          <w:szCs w:val="18"/>
          <w:lang w:val="de-DE"/>
        </w:rPr>
        <w:t>.</w:t>
      </w:r>
    </w:p>
    <w:p w14:paraId="6B1211D6" w14:textId="77777777" w:rsidR="00B46376" w:rsidRPr="00B7489A" w:rsidRDefault="00B46376" w:rsidP="00960F51">
      <w:pPr>
        <w:pStyle w:val="sche3"/>
        <w:spacing w:line="360" w:lineRule="auto"/>
        <w:ind w:left="567"/>
        <w:rPr>
          <w:sz w:val="18"/>
          <w:szCs w:val="18"/>
          <w:lang w:val="de-DE"/>
        </w:rPr>
      </w:pPr>
    </w:p>
    <w:p w14:paraId="2F432133" w14:textId="77777777"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14:paraId="3D5D6F14" w14:textId="77777777"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14:paraId="447B2C08" w14:textId="77777777" w:rsidR="00B5088C" w:rsidRPr="00B7489A" w:rsidRDefault="00B5088C" w:rsidP="00960F51">
      <w:pPr>
        <w:suppressAutoHyphens w:val="0"/>
        <w:spacing w:line="360" w:lineRule="auto"/>
        <w:ind w:left="567"/>
        <w:jc w:val="both"/>
        <w:rPr>
          <w:strike/>
          <w:sz w:val="18"/>
          <w:szCs w:val="18"/>
          <w:lang w:val="de-DE"/>
        </w:rPr>
      </w:pPr>
    </w:p>
    <w:p w14:paraId="4454F99C" w14:textId="77777777"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8"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w:t>
      </w:r>
      <w:proofErr w:type="spellStart"/>
      <w:r w:rsidRPr="00B7489A">
        <w:rPr>
          <w:sz w:val="18"/>
          <w:szCs w:val="18"/>
          <w:lang w:val="de-DE"/>
        </w:rPr>
        <w:t>G</w:t>
      </w:r>
      <w:r w:rsidR="00960F51" w:rsidRPr="00B7489A">
        <w:rPr>
          <w:sz w:val="18"/>
          <w:szCs w:val="18"/>
          <w:lang w:val="de-DE"/>
        </w:rPr>
        <w:t>v</w:t>
      </w:r>
      <w:r w:rsidRPr="00B7489A">
        <w:rPr>
          <w:sz w:val="18"/>
          <w:szCs w:val="18"/>
          <w:lang w:val="de-DE"/>
        </w:rPr>
        <w:t>D</w:t>
      </w:r>
      <w:proofErr w:type="spellEnd"/>
      <w:r w:rsidRPr="00B7489A">
        <w:rPr>
          <w:sz w:val="18"/>
          <w:szCs w:val="18"/>
          <w:lang w:val="de-DE"/>
        </w:rPr>
        <w:t xml:space="preserve"> Nr. 50/2016 ordnungsgemäß nachgekommen ist</w:t>
      </w:r>
      <w:r w:rsidR="00376992" w:rsidRPr="00B7489A">
        <w:rPr>
          <w:sz w:val="18"/>
          <w:szCs w:val="18"/>
          <w:lang w:val="de-DE"/>
        </w:rPr>
        <w:t>,</w:t>
      </w:r>
    </w:p>
    <w:bookmarkEnd w:id="28"/>
    <w:p w14:paraId="0AF8B330" w14:textId="77777777" w:rsidR="00B46376" w:rsidRPr="00B7489A" w:rsidRDefault="00B46376" w:rsidP="00B46376">
      <w:pPr>
        <w:tabs>
          <w:tab w:val="left" w:pos="567"/>
          <w:tab w:val="left" w:pos="9639"/>
        </w:tabs>
        <w:spacing w:line="360" w:lineRule="auto"/>
        <w:ind w:left="567" w:right="-2" w:hanging="567"/>
        <w:jc w:val="both"/>
        <w:rPr>
          <w:sz w:val="18"/>
          <w:szCs w:val="18"/>
          <w:lang w:val="de-DE"/>
        </w:rPr>
      </w:pPr>
    </w:p>
    <w:p w14:paraId="01FEDFEE" w14:textId="77777777"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14:paraId="29E15660" w14:textId="77777777" w:rsidR="00B46376" w:rsidRPr="00B7489A" w:rsidRDefault="00B46376" w:rsidP="00B46376">
      <w:pPr>
        <w:tabs>
          <w:tab w:val="left" w:pos="567"/>
          <w:tab w:val="left" w:pos="9639"/>
        </w:tabs>
        <w:spacing w:line="360" w:lineRule="auto"/>
        <w:ind w:left="567" w:right="-2" w:hanging="567"/>
        <w:jc w:val="both"/>
        <w:rPr>
          <w:sz w:val="18"/>
          <w:szCs w:val="18"/>
          <w:lang w:val="de-DE"/>
        </w:rPr>
      </w:pPr>
    </w:p>
    <w:p w14:paraId="44BB5B19" w14:textId="77777777"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w:t>
      </w:r>
      <w:proofErr w:type="spellStart"/>
      <w:r w:rsidR="00B46376" w:rsidRPr="00B7489A">
        <w:rPr>
          <w:sz w:val="18"/>
          <w:szCs w:val="18"/>
          <w:lang w:val="de-DE"/>
        </w:rPr>
        <w:t>GvD</w:t>
      </w:r>
      <w:proofErr w:type="spellEnd"/>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14:paraId="62A29DBB" w14:textId="77777777" w:rsidR="00B46376" w:rsidRPr="00B7489A" w:rsidRDefault="00B46376" w:rsidP="00B46376">
      <w:pPr>
        <w:tabs>
          <w:tab w:val="left" w:pos="851"/>
        </w:tabs>
        <w:spacing w:line="360" w:lineRule="auto"/>
        <w:jc w:val="both"/>
        <w:rPr>
          <w:sz w:val="18"/>
          <w:szCs w:val="18"/>
          <w:lang w:val="de-DE"/>
        </w:rPr>
      </w:pPr>
    </w:p>
    <w:p w14:paraId="1389EBFF" w14:textId="77777777"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14:paraId="2D2F600B" w14:textId="77777777" w:rsidR="00B46376" w:rsidRPr="00B7489A" w:rsidRDefault="00B46376" w:rsidP="00B46376">
      <w:pPr>
        <w:tabs>
          <w:tab w:val="left" w:pos="851"/>
        </w:tabs>
        <w:spacing w:line="360" w:lineRule="auto"/>
        <w:jc w:val="both"/>
        <w:rPr>
          <w:sz w:val="18"/>
          <w:szCs w:val="18"/>
          <w:lang w:val="de-DE"/>
        </w:rPr>
      </w:pPr>
    </w:p>
    <w:p w14:paraId="0D8447A3" w14:textId="77777777"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w:t>
      </w:r>
      <w:proofErr w:type="spellStart"/>
      <w:r w:rsidRPr="00B7489A">
        <w:rPr>
          <w:sz w:val="18"/>
          <w:szCs w:val="18"/>
          <w:lang w:val="de-DE"/>
        </w:rPr>
        <w:t>GvD</w:t>
      </w:r>
      <w:proofErr w:type="spellEnd"/>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14:paraId="26BCF030" w14:textId="77777777" w:rsidR="00B46376" w:rsidRPr="00B7489A" w:rsidRDefault="00B46376" w:rsidP="00B46376">
      <w:pPr>
        <w:pStyle w:val="sche3"/>
        <w:spacing w:line="360" w:lineRule="auto"/>
        <w:ind w:right="-2"/>
        <w:jc w:val="center"/>
        <w:rPr>
          <w:b/>
          <w:sz w:val="18"/>
          <w:szCs w:val="18"/>
          <w:lang w:val="de-DE"/>
        </w:rPr>
      </w:pPr>
    </w:p>
    <w:p w14:paraId="39572F37" w14:textId="77777777"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14:paraId="4B97E5CC" w14:textId="77777777" w:rsidTr="005D5159">
        <w:tc>
          <w:tcPr>
            <w:tcW w:w="9680" w:type="dxa"/>
            <w:tcBorders>
              <w:top w:val="single" w:sz="4" w:space="0" w:color="000000"/>
              <w:left w:val="single" w:sz="4" w:space="0" w:color="000000"/>
              <w:bottom w:val="single" w:sz="4" w:space="0" w:color="000000"/>
              <w:right w:val="single" w:sz="4" w:space="0" w:color="000000"/>
            </w:tcBorders>
          </w:tcPr>
          <w:p w14:paraId="60BB1949" w14:textId="77777777" w:rsidR="00B46376" w:rsidRPr="00B7489A" w:rsidRDefault="00B46376" w:rsidP="005D5159">
            <w:pPr>
              <w:pStyle w:val="sche3"/>
              <w:snapToGrid w:val="0"/>
              <w:spacing w:line="360" w:lineRule="auto"/>
              <w:rPr>
                <w:b/>
                <w:bCs/>
                <w:i/>
                <w:iCs/>
                <w:sz w:val="18"/>
                <w:szCs w:val="18"/>
                <w:lang w:val="de-DE"/>
              </w:rPr>
            </w:pPr>
          </w:p>
          <w:p w14:paraId="04C5EA3A" w14:textId="77777777"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14:paraId="37B76B58" w14:textId="77777777"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14:paraId="129DD242" w14:textId="77777777" w:rsidR="008003CB" w:rsidRPr="00B7489A" w:rsidRDefault="008003CB" w:rsidP="005D5159">
            <w:pPr>
              <w:pStyle w:val="sche3"/>
              <w:spacing w:line="360" w:lineRule="auto"/>
              <w:rPr>
                <w:sz w:val="18"/>
                <w:szCs w:val="18"/>
                <w:lang w:val="de-DE"/>
              </w:rPr>
            </w:pPr>
          </w:p>
        </w:tc>
      </w:tr>
    </w:tbl>
    <w:p w14:paraId="1D57A950" w14:textId="77777777" w:rsidR="00B46376" w:rsidRPr="00B7489A" w:rsidRDefault="00B46376" w:rsidP="00B46376">
      <w:pPr>
        <w:pStyle w:val="sche3"/>
        <w:spacing w:line="360" w:lineRule="auto"/>
        <w:rPr>
          <w:sz w:val="18"/>
          <w:szCs w:val="18"/>
          <w:lang w:val="de-DE"/>
        </w:rPr>
      </w:pPr>
    </w:p>
    <w:p w14:paraId="4707329C" w14:textId="77777777" w:rsidR="00B46376" w:rsidRPr="00B7489A" w:rsidRDefault="00B46376" w:rsidP="00B46376">
      <w:pPr>
        <w:pStyle w:val="sche3"/>
        <w:spacing w:line="360" w:lineRule="auto"/>
        <w:rPr>
          <w:sz w:val="18"/>
          <w:szCs w:val="18"/>
          <w:lang w:val="de-DE"/>
        </w:rPr>
      </w:pPr>
    </w:p>
    <w:p w14:paraId="7A2D6E9F" w14:textId="77777777"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14:paraId="3BF9D5CE"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7A8C060A"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14:paraId="68D0B567" w14:textId="77777777"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 xml:space="preserve">ART. 110 </w:t>
      </w:r>
      <w:proofErr w:type="spellStart"/>
      <w:r w:rsidR="00FB2BA1" w:rsidRPr="00B7489A">
        <w:rPr>
          <w:b/>
          <w:i/>
          <w:sz w:val="18"/>
          <w:szCs w:val="18"/>
          <w:lang w:val="de-DE"/>
        </w:rPr>
        <w:t>GvD</w:t>
      </w:r>
      <w:proofErr w:type="spellEnd"/>
      <w:r w:rsidR="00FB2BA1" w:rsidRPr="00B7489A">
        <w:rPr>
          <w:b/>
          <w:i/>
          <w:sz w:val="18"/>
          <w:szCs w:val="18"/>
          <w:lang w:val="de-DE"/>
        </w:rPr>
        <w:t xml:space="preserve">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14:paraId="29CC0F5B" w14:textId="77777777"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14:paraId="1475CEDB"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68D7543" w14:textId="77777777" w:rsidR="00D90DDD" w:rsidRPr="00B7489A" w:rsidRDefault="00D90DDD" w:rsidP="00D90DDD">
      <w:pPr>
        <w:autoSpaceDE w:val="0"/>
        <w:spacing w:line="360" w:lineRule="auto"/>
        <w:jc w:val="both"/>
        <w:rPr>
          <w:sz w:val="18"/>
          <w:szCs w:val="18"/>
          <w:lang w:val="de-DE"/>
        </w:rPr>
      </w:pPr>
    </w:p>
    <w:p w14:paraId="7BD84CAD" w14:textId="77777777"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14:paraId="340271AC" w14:textId="77777777"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14:paraId="5CCFB1D1" w14:textId="77777777"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14:paraId="26E59311" w14:textId="77777777" w:rsidR="00FB2BA1" w:rsidRPr="00B7489A" w:rsidRDefault="00FB2BA1" w:rsidP="00FB2BA1">
      <w:pPr>
        <w:autoSpaceDE w:val="0"/>
        <w:spacing w:line="360" w:lineRule="auto"/>
        <w:outlineLvl w:val="0"/>
        <w:rPr>
          <w:b/>
          <w:sz w:val="18"/>
          <w:szCs w:val="18"/>
          <w:u w:val="single"/>
          <w:lang w:val="de-DE"/>
        </w:rPr>
      </w:pPr>
    </w:p>
    <w:bookmarkStart w:id="29" w:name="_Hlk8026895"/>
    <w:p w14:paraId="5047BB7B" w14:textId="77777777"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8857BE">
        <w:rPr>
          <w:sz w:val="18"/>
          <w:szCs w:val="18"/>
          <w:lang w:val="de-DE"/>
        </w:rPr>
      </w:r>
      <w:r w:rsidR="008857BE">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29"/>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w:t>
      </w:r>
      <w:proofErr w:type="spellStart"/>
      <w:r w:rsidR="00726CD4" w:rsidRPr="00B7489A">
        <w:rPr>
          <w:b/>
          <w:sz w:val="18"/>
          <w:szCs w:val="18"/>
          <w:lang w:val="de-DE"/>
        </w:rPr>
        <w:t>kgl.D</w:t>
      </w:r>
      <w:proofErr w:type="spellEnd"/>
      <w:r w:rsidR="00726CD4" w:rsidRPr="00B7489A">
        <w:rPr>
          <w:b/>
          <w:sz w:val="18"/>
          <w:szCs w:val="18"/>
          <w:lang w:val="de-DE"/>
        </w:rPr>
        <w:t>. vom 16.</w:t>
      </w:r>
      <w:r w:rsidR="00C05624" w:rsidRPr="00B7489A">
        <w:rPr>
          <w:b/>
          <w:sz w:val="18"/>
          <w:szCs w:val="18"/>
          <w:lang w:val="de-DE"/>
        </w:rPr>
        <w:t>03.</w:t>
      </w:r>
      <w:r w:rsidR="00726CD4" w:rsidRPr="00B7489A">
        <w:rPr>
          <w:b/>
          <w:sz w:val="18"/>
          <w:szCs w:val="18"/>
          <w:lang w:val="de-DE"/>
        </w:rPr>
        <w:t xml:space="preserve">1942 Nr. 267 </w:t>
      </w:r>
      <w:proofErr w:type="spellStart"/>
      <w:r w:rsidR="00B13BC4" w:rsidRPr="00B7489A">
        <w:rPr>
          <w:b/>
          <w:sz w:val="18"/>
          <w:szCs w:val="18"/>
          <w:lang w:val="de-DE"/>
        </w:rPr>
        <w:t>i.g.F</w:t>
      </w:r>
      <w:proofErr w:type="spellEnd"/>
      <w:r w:rsidR="00B13BC4" w:rsidRPr="00B7489A">
        <w:rPr>
          <w:b/>
          <w:sz w:val="18"/>
          <w:szCs w:val="18"/>
          <w:lang w:val="de-DE"/>
        </w:rPr>
        <w:t xml:space="preserve">.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14:paraId="6AF04263" w14:textId="77777777"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14:paraId="1E2FAE9A" w14:textId="77777777"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w:t>
      </w:r>
      <w:proofErr w:type="spellStart"/>
      <w:r w:rsidRPr="00B7489A">
        <w:rPr>
          <w:sz w:val="18"/>
          <w:szCs w:val="18"/>
          <w:lang w:val="de-DE"/>
        </w:rPr>
        <w:t>kgl.D</w:t>
      </w:r>
      <w:proofErr w:type="spellEnd"/>
      <w:r w:rsidRPr="00B7489A">
        <w:rPr>
          <w:sz w:val="18"/>
          <w:szCs w:val="18"/>
          <w:lang w:val="de-DE"/>
        </w:rPr>
        <w:t xml:space="preserve">.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14:paraId="264A0D4F" w14:textId="77777777"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14:paraId="01ED4E7E" w14:textId="77777777"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14:paraId="07E8F37F" w14:textId="77777777"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14:paraId="0ED1F9B4" w14:textId="77777777"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14:paraId="28651918" w14:textId="77777777"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14:paraId="4980667A" w14:textId="77777777"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14:paraId="5DE833B8" w14:textId="77777777"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14:paraId="3014F076" w14:textId="77777777"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 xml:space="preserve">Nutzungsvertrag (vgl. Art. 89 </w:t>
      </w:r>
      <w:proofErr w:type="spellStart"/>
      <w:r w:rsidRPr="00B7489A">
        <w:rPr>
          <w:sz w:val="18"/>
          <w:szCs w:val="18"/>
          <w:lang w:val="de-DE"/>
        </w:rPr>
        <w:t>GvD</w:t>
      </w:r>
      <w:proofErr w:type="spellEnd"/>
      <w:r w:rsidRPr="00B7489A">
        <w:rPr>
          <w:sz w:val="18"/>
          <w:szCs w:val="18"/>
          <w:lang w:val="de-DE"/>
        </w:rPr>
        <w:t xml:space="preserve"> Nr. 50/2016</w:t>
      </w:r>
      <w:r w:rsidR="00D90DDD" w:rsidRPr="00B7489A">
        <w:rPr>
          <w:sz w:val="18"/>
          <w:szCs w:val="18"/>
          <w:lang w:val="de-DE"/>
        </w:rPr>
        <w:t xml:space="preserve"> und Ausschreibungsbedingungen</w:t>
      </w:r>
      <w:r w:rsidRPr="00B7489A">
        <w:rPr>
          <w:sz w:val="18"/>
          <w:szCs w:val="18"/>
          <w:lang w:val="de-DE"/>
        </w:rPr>
        <w:t>).</w:t>
      </w:r>
    </w:p>
    <w:p w14:paraId="42ED4AFA" w14:textId="77777777"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14:paraId="24623D4D" w14:textId="77777777" w:rsidR="00FB2BA1" w:rsidRPr="00B7489A" w:rsidRDefault="00FB2BA1" w:rsidP="00FB2BA1">
      <w:pPr>
        <w:rPr>
          <w:sz w:val="18"/>
          <w:szCs w:val="18"/>
          <w:lang w:val="de-DE"/>
        </w:rPr>
      </w:pPr>
    </w:p>
    <w:p w14:paraId="67D67CB3" w14:textId="77777777"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8857BE">
        <w:rPr>
          <w:b/>
          <w:sz w:val="18"/>
          <w:szCs w:val="18"/>
          <w:lang w:val="de-DE"/>
        </w:rPr>
      </w:r>
      <w:r w:rsidR="008857BE">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 xml:space="preserve">dass das Unternehmen gemäß Art. 163 </w:t>
      </w:r>
      <w:proofErr w:type="spellStart"/>
      <w:r w:rsidR="00DD3D82" w:rsidRPr="00B7489A">
        <w:rPr>
          <w:b/>
          <w:sz w:val="18"/>
          <w:szCs w:val="18"/>
          <w:lang w:val="de-DE"/>
        </w:rPr>
        <w:t>kgl.D</w:t>
      </w:r>
      <w:proofErr w:type="spellEnd"/>
      <w:r w:rsidR="00DD3D82" w:rsidRPr="00B7489A">
        <w:rPr>
          <w:b/>
          <w:sz w:val="18"/>
          <w:szCs w:val="18"/>
          <w:lang w:val="de-DE"/>
        </w:rPr>
        <w:t>.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14:paraId="2A7AD50B" w14:textId="77777777"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proofErr w:type="spellStart"/>
      <w:r w:rsidR="00FC4151" w:rsidRPr="00B7489A">
        <w:rPr>
          <w:sz w:val="18"/>
          <w:szCs w:val="18"/>
          <w:lang w:val="de-DE"/>
        </w:rPr>
        <w:t>kgl.D</w:t>
      </w:r>
      <w:proofErr w:type="spellEnd"/>
      <w:r w:rsidR="00FC4151" w:rsidRPr="00B7489A">
        <w:rPr>
          <w:sz w:val="18"/>
          <w:szCs w:val="18"/>
          <w:lang w:val="de-DE"/>
        </w:rPr>
        <w:t>. Nr. 267/1942</w:t>
      </w:r>
      <w:r w:rsidR="00FC4151" w:rsidRPr="00B7489A">
        <w:rPr>
          <w:b/>
          <w:sz w:val="18"/>
          <w:szCs w:val="18"/>
          <w:lang w:val="de-DE"/>
        </w:rPr>
        <w:t xml:space="preserve"> </w:t>
      </w:r>
      <w:r w:rsidR="00D90DDD" w:rsidRPr="00B7489A">
        <w:rPr>
          <w:sz w:val="18"/>
          <w:szCs w:val="18"/>
          <w:lang w:val="de-DE"/>
        </w:rPr>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w:t>
      </w:r>
      <w:proofErr w:type="spellStart"/>
      <w:r w:rsidR="00FC4151" w:rsidRPr="00B7489A">
        <w:rPr>
          <w:sz w:val="18"/>
          <w:szCs w:val="18"/>
          <w:lang w:val="de-DE"/>
        </w:rPr>
        <w:t>Buschst</w:t>
      </w:r>
      <w:proofErr w:type="spellEnd"/>
      <w:r w:rsidR="00FC4151" w:rsidRPr="00B7489A">
        <w:rPr>
          <w:sz w:val="18"/>
          <w:szCs w:val="18"/>
          <w:lang w:val="de-DE"/>
        </w:rPr>
        <w: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14:paraId="05B92012" w14:textId="77777777"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14:paraId="2A10142E"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14:paraId="45E2E0AF"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14:paraId="4412A96E" w14:textId="77777777" w:rsidR="001B6C99" w:rsidRPr="00B7489A" w:rsidRDefault="002B6CDB" w:rsidP="001B6C99">
      <w:pPr>
        <w:spacing w:line="360" w:lineRule="auto"/>
        <w:jc w:val="both"/>
        <w:rPr>
          <w:bCs/>
          <w:sz w:val="18"/>
          <w:szCs w:val="18"/>
          <w:lang w:val="de-DE"/>
        </w:rPr>
      </w:pPr>
      <w:r w:rsidRPr="00B7489A">
        <w:rPr>
          <w:bCs/>
          <w:sz w:val="18"/>
          <w:szCs w:val="18"/>
          <w:lang w:val="de-DE"/>
        </w:rPr>
        <w:t>Er/Sie</w:t>
      </w:r>
    </w:p>
    <w:p w14:paraId="1AFAA78C" w14:textId="77777777" w:rsidR="001B6C99" w:rsidRPr="00B7489A" w:rsidRDefault="001B6C99" w:rsidP="001B6C99">
      <w:pPr>
        <w:spacing w:line="360" w:lineRule="auto"/>
        <w:jc w:val="center"/>
        <w:rPr>
          <w:b/>
          <w:bCs/>
          <w:sz w:val="18"/>
          <w:szCs w:val="18"/>
          <w:lang w:val="de-DE"/>
        </w:rPr>
      </w:pPr>
      <w:r w:rsidRPr="00B7489A">
        <w:rPr>
          <w:b/>
          <w:bCs/>
          <w:sz w:val="18"/>
          <w:szCs w:val="18"/>
          <w:lang w:val="de-DE"/>
        </w:rPr>
        <w:t>ERKLÄRT</w:t>
      </w:r>
    </w:p>
    <w:p w14:paraId="1CFA5D62" w14:textId="77777777" w:rsidR="001B6C99" w:rsidRPr="00B7489A" w:rsidRDefault="001B6C99" w:rsidP="001B6C99">
      <w:pPr>
        <w:pStyle w:val="sche3"/>
        <w:numPr>
          <w:ilvl w:val="0"/>
          <w:numId w:val="32"/>
        </w:numPr>
        <w:tabs>
          <w:tab w:val="clear" w:pos="502"/>
        </w:tabs>
        <w:spacing w:line="360" w:lineRule="auto"/>
        <w:rPr>
          <w:b/>
          <w:sz w:val="18"/>
          <w:szCs w:val="18"/>
          <w:u w:val="single"/>
          <w:lang w:val="de-DE"/>
        </w:rPr>
      </w:pPr>
      <w:bookmarkStart w:id="30" w:name="_Hlk527364934"/>
      <w:bookmarkStart w:id="31" w:name="_Hlk527364953"/>
      <w:r w:rsidRPr="00B7489A">
        <w:rPr>
          <w:b/>
          <w:sz w:val="18"/>
          <w:szCs w:val="18"/>
          <w:u w:val="single"/>
          <w:lang w:val="de-DE"/>
        </w:rPr>
        <w:t xml:space="preserve">dass er/sie sich darüber bewusst ist, dass die Teilnahme am gegenständlichen Verfahren als Erklärung über die Erfüllung der allgemeinen und besonderen Anforderungen gemäß staatlichen Rechtsvorschriften und evtl. gemäß Ergänzungen laut Ausschreibungsbedingungen oder Aufforderungsschreiben </w:t>
      </w:r>
      <w:bookmarkEnd w:id="30"/>
      <w:r w:rsidRPr="00B7489A">
        <w:rPr>
          <w:b/>
          <w:sz w:val="18"/>
          <w:szCs w:val="18"/>
          <w:u w:val="single"/>
          <w:lang w:val="de-DE"/>
        </w:rPr>
        <w:t>gilt;</w:t>
      </w:r>
    </w:p>
    <w:p w14:paraId="4BDD42EE" w14:textId="77777777" w:rsidR="001B6C99" w:rsidRPr="00B7489A" w:rsidRDefault="001B6C99" w:rsidP="001B6C99">
      <w:pPr>
        <w:pStyle w:val="sche3"/>
        <w:numPr>
          <w:ilvl w:val="0"/>
          <w:numId w:val="32"/>
        </w:numPr>
        <w:spacing w:line="360" w:lineRule="auto"/>
        <w:rPr>
          <w:b/>
          <w:sz w:val="18"/>
          <w:szCs w:val="18"/>
          <w:u w:val="single"/>
          <w:lang w:val="de-DE"/>
        </w:rPr>
      </w:pPr>
      <w:r w:rsidRPr="00B7489A">
        <w:rPr>
          <w:b/>
          <w:sz w:val="18"/>
          <w:szCs w:val="18"/>
          <w:u w:val="single"/>
          <w:lang w:val="de-DE"/>
        </w:rPr>
        <w:t xml:space="preserve">dass er/sie sich verpflichtet, bei Ausübung des Zugangsrechts gemäß Art. 53 </w:t>
      </w:r>
      <w:proofErr w:type="spellStart"/>
      <w:r w:rsidRPr="00B7489A">
        <w:rPr>
          <w:b/>
          <w:sz w:val="18"/>
          <w:szCs w:val="18"/>
          <w:u w:val="single"/>
          <w:lang w:val="de-DE"/>
        </w:rPr>
        <w:t>GvD</w:t>
      </w:r>
      <w:proofErr w:type="spellEnd"/>
      <w:r w:rsidRPr="00B7489A">
        <w:rPr>
          <w:b/>
          <w:sz w:val="18"/>
          <w:szCs w:val="18"/>
          <w:u w:val="single"/>
          <w:lang w:val="de-DE"/>
        </w:rPr>
        <w:t xml:space="preserve"> Nr. 50/2016 die Dokumente und Daten jedweder Natur nicht zu verbreiten und die Dokumente ausschließlich zum Schutze seiner/ihrer rechtlichen Interessen im Rahmen des gegenständlichen Verfahrens zu verwenden;</w:t>
      </w:r>
    </w:p>
    <w:p w14:paraId="025D857F" w14:textId="77777777" w:rsidR="001B6C99" w:rsidRPr="00C970A7" w:rsidRDefault="001B6C99" w:rsidP="001B6C99">
      <w:pPr>
        <w:pStyle w:val="sche3"/>
        <w:numPr>
          <w:ilvl w:val="0"/>
          <w:numId w:val="32"/>
        </w:numPr>
        <w:tabs>
          <w:tab w:val="clear" w:pos="502"/>
        </w:tabs>
        <w:spacing w:line="360" w:lineRule="auto"/>
        <w:rPr>
          <w:sz w:val="18"/>
          <w:szCs w:val="18"/>
          <w:lang w:val="de-DE"/>
        </w:rPr>
      </w:pPr>
      <w:bookmarkStart w:id="32" w:name="_Hlk527365001"/>
      <w:bookmarkEnd w:id="31"/>
      <w:r w:rsidRPr="00B7489A">
        <w:rPr>
          <w:b/>
          <w:bCs/>
          <w:sz w:val="18"/>
          <w:szCs w:val="18"/>
          <w:lang w:val="de-DE"/>
        </w:rPr>
        <w:t xml:space="preserve">dass er/sie sämtliche allgemeine und besondere Umstände kennt, die sich auf die Preisbestimmung und auf die Vertragsbedingungen ausgewirkt haben können und die sich auf die Durchführung der Leistungen auswirken können, und </w:t>
      </w:r>
      <w:r w:rsidRPr="00C970A7">
        <w:rPr>
          <w:b/>
          <w:bCs/>
          <w:sz w:val="18"/>
          <w:szCs w:val="18"/>
          <w:lang w:val="de-DE"/>
        </w:rPr>
        <w:t>dass er/sie folglich die Leistungen als durchführbar, die Planungsunterlagen als angemessen und die Preise insgesamt als rentabel eingestuft hat, so dass diese Preise den angebotenen Betrag oder Abschlag, der fix und unveränderlich ist, erlauben;</w:t>
      </w:r>
    </w:p>
    <w:p w14:paraId="58D7153A" w14:textId="77777777" w:rsidR="001B6C99" w:rsidRPr="00C970A7" w:rsidRDefault="001B6C99" w:rsidP="001B6C99">
      <w:pPr>
        <w:pStyle w:val="sche3"/>
        <w:numPr>
          <w:ilvl w:val="0"/>
          <w:numId w:val="32"/>
        </w:numPr>
        <w:tabs>
          <w:tab w:val="clear" w:pos="502"/>
        </w:tabs>
        <w:spacing w:line="360" w:lineRule="auto"/>
        <w:rPr>
          <w:sz w:val="18"/>
          <w:szCs w:val="18"/>
          <w:lang w:val="de-DE"/>
        </w:rPr>
      </w:pPr>
      <w:r w:rsidRPr="00C970A7">
        <w:rPr>
          <w:sz w:val="18"/>
          <w:szCs w:val="18"/>
          <w:lang w:val="de-DE"/>
        </w:rPr>
        <w:t xml:space="preserve">dass der wirtschaftliche Wert des Angebots gemäß Art. 97 Abs. 5 </w:t>
      </w:r>
      <w:proofErr w:type="spellStart"/>
      <w:r w:rsidRPr="00C970A7">
        <w:rPr>
          <w:sz w:val="18"/>
          <w:szCs w:val="18"/>
          <w:lang w:val="de-DE"/>
        </w:rPr>
        <w:t>GvD</w:t>
      </w:r>
      <w:proofErr w:type="spellEnd"/>
      <w:r w:rsidRPr="00C970A7">
        <w:rPr>
          <w:sz w:val="18"/>
          <w:szCs w:val="18"/>
          <w:lang w:val="de-DE"/>
        </w:rPr>
        <w:t xml:space="preserve"> Nr. 50/2016 angemessen ist;</w:t>
      </w:r>
    </w:p>
    <w:p w14:paraId="4E5645D6" w14:textId="77777777" w:rsidR="001B6C99" w:rsidRPr="00C970A7" w:rsidRDefault="001B6C99" w:rsidP="001B6C99">
      <w:pPr>
        <w:pStyle w:val="sche3"/>
        <w:numPr>
          <w:ilvl w:val="0"/>
          <w:numId w:val="32"/>
        </w:numPr>
        <w:tabs>
          <w:tab w:val="clear" w:pos="502"/>
        </w:tabs>
        <w:spacing w:line="360" w:lineRule="auto"/>
        <w:rPr>
          <w:sz w:val="18"/>
          <w:szCs w:val="18"/>
          <w:lang w:val="de-DE"/>
        </w:rPr>
      </w:pPr>
      <w:r w:rsidRPr="00C970A7">
        <w:rPr>
          <w:sz w:val="18"/>
          <w:szCs w:val="18"/>
          <w:lang w:val="de-DE"/>
        </w:rPr>
        <w:t xml:space="preserve">dass er/sie im Falle der Zuschlagserteilung die besonderen Anforderungen zur Ausführung des Vertrags gemäß Art. 100 Abs. 2 </w:t>
      </w:r>
      <w:proofErr w:type="spellStart"/>
      <w:r w:rsidRPr="00C970A7">
        <w:rPr>
          <w:sz w:val="18"/>
          <w:szCs w:val="18"/>
          <w:lang w:val="de-DE"/>
        </w:rPr>
        <w:t>GvD</w:t>
      </w:r>
      <w:proofErr w:type="spellEnd"/>
      <w:r w:rsidRPr="00C970A7">
        <w:rPr>
          <w:sz w:val="18"/>
          <w:szCs w:val="18"/>
          <w:lang w:val="de-DE"/>
        </w:rPr>
        <w:t xml:space="preserve"> Nr. 50/2016 annimmt;</w:t>
      </w:r>
    </w:p>
    <w:p w14:paraId="5EC20592" w14:textId="77777777" w:rsidR="001B6C99" w:rsidRPr="00C970A7" w:rsidRDefault="001B6C99" w:rsidP="001B6C99">
      <w:pPr>
        <w:pStyle w:val="sche3"/>
        <w:numPr>
          <w:ilvl w:val="0"/>
          <w:numId w:val="32"/>
        </w:numPr>
        <w:tabs>
          <w:tab w:val="clear" w:pos="502"/>
        </w:tabs>
        <w:spacing w:line="360" w:lineRule="auto"/>
        <w:rPr>
          <w:sz w:val="18"/>
          <w:szCs w:val="18"/>
          <w:lang w:val="de-DE"/>
        </w:rPr>
      </w:pPr>
      <w:r w:rsidRPr="00C970A7">
        <w:rPr>
          <w:sz w:val="18"/>
          <w:szCs w:val="18"/>
          <w:lang w:val="de-DE"/>
        </w:rPr>
        <w:t>dass er/sie die Sozialklausel laut Ausschreibungsunterlagen, sofern vorhanden, annimmt;</w:t>
      </w:r>
    </w:p>
    <w:p w14:paraId="545CA248" w14:textId="77777777" w:rsidR="001B6C99" w:rsidRPr="00C970A7" w:rsidRDefault="001B6C99" w:rsidP="001B6C99">
      <w:pPr>
        <w:pStyle w:val="sche3"/>
        <w:numPr>
          <w:ilvl w:val="0"/>
          <w:numId w:val="32"/>
        </w:numPr>
        <w:spacing w:line="360" w:lineRule="auto"/>
        <w:rPr>
          <w:b/>
          <w:sz w:val="18"/>
          <w:szCs w:val="18"/>
          <w:u w:val="single"/>
          <w:lang w:val="de-DE"/>
        </w:rPr>
      </w:pPr>
      <w:r w:rsidRPr="00C970A7">
        <w:rPr>
          <w:b/>
          <w:sz w:val="18"/>
          <w:szCs w:val="18"/>
          <w:u w:val="single"/>
          <w:lang w:val="de-DE"/>
        </w:rPr>
        <w:t xml:space="preserve">(falls zutreffend) gemäß Gesetz 190/2012 im Verzeichnis der antimafiageprüften Firmen (sog. White </w:t>
      </w:r>
      <w:proofErr w:type="spellStart"/>
      <w:r w:rsidRPr="00C970A7">
        <w:rPr>
          <w:b/>
          <w:sz w:val="18"/>
          <w:szCs w:val="18"/>
          <w:u w:val="single"/>
          <w:lang w:val="de-DE"/>
        </w:rPr>
        <w:t>list</w:t>
      </w:r>
      <w:proofErr w:type="spellEnd"/>
      <w:r w:rsidRPr="00C970A7">
        <w:rPr>
          <w:b/>
          <w:sz w:val="18"/>
          <w:szCs w:val="18"/>
          <w:u w:val="single"/>
          <w:lang w:val="de-DE"/>
        </w:rPr>
        <w:t xml:space="preserve">), eingetragen zu sein oder das </w:t>
      </w:r>
      <w:proofErr w:type="gramStart"/>
      <w:r w:rsidRPr="00C970A7">
        <w:rPr>
          <w:b/>
          <w:sz w:val="18"/>
          <w:szCs w:val="18"/>
          <w:u w:val="single"/>
          <w:lang w:val="de-DE"/>
        </w:rPr>
        <w:t>Ansuchen</w:t>
      </w:r>
      <w:proofErr w:type="gramEnd"/>
      <w:r w:rsidRPr="00C970A7">
        <w:rPr>
          <w:b/>
          <w:sz w:val="18"/>
          <w:szCs w:val="18"/>
          <w:u w:val="single"/>
          <w:lang w:val="de-DE"/>
        </w:rPr>
        <w:t xml:space="preserve"> um Eintragung in genanntes Verzeichnis gestellt zu haben;</w:t>
      </w:r>
    </w:p>
    <w:p w14:paraId="00CA81BF" w14:textId="77777777" w:rsidR="001B6C99" w:rsidRPr="00B7489A" w:rsidRDefault="001B6C99" w:rsidP="001B6C99">
      <w:pPr>
        <w:pStyle w:val="sche3"/>
        <w:numPr>
          <w:ilvl w:val="0"/>
          <w:numId w:val="32"/>
        </w:numPr>
        <w:tabs>
          <w:tab w:val="clear" w:pos="502"/>
        </w:tabs>
        <w:spacing w:line="360" w:lineRule="auto"/>
        <w:rPr>
          <w:sz w:val="18"/>
          <w:szCs w:val="18"/>
          <w:lang w:val="de-DE"/>
        </w:rPr>
      </w:pPr>
      <w:r w:rsidRPr="00C970A7">
        <w:rPr>
          <w:sz w:val="18"/>
          <w:szCs w:val="18"/>
          <w:lang w:val="de-DE"/>
        </w:rPr>
        <w:t>(evtl. bei Unternehmen, die ihren Sitz und ihre feste Niederlassung nicht in Italien haben</w:t>
      </w:r>
      <w:proofErr w:type="gramStart"/>
      <w:r w:rsidRPr="00C970A7">
        <w:rPr>
          <w:sz w:val="18"/>
          <w:szCs w:val="18"/>
          <w:lang w:val="de-DE"/>
        </w:rPr>
        <w:t>)</w:t>
      </w:r>
      <w:proofErr w:type="gramEnd"/>
      <w:r w:rsidRPr="00C970A7">
        <w:rPr>
          <w:sz w:val="18"/>
          <w:szCs w:val="18"/>
          <w:lang w:val="de-DE"/>
        </w:rPr>
        <w:t xml:space="preserve"> dass das Unternehmen </w:t>
      </w:r>
      <w:r w:rsidRPr="00B7489A">
        <w:rPr>
          <w:sz w:val="18"/>
          <w:szCs w:val="18"/>
          <w:lang w:val="de-DE"/>
        </w:rPr>
        <w:t>die geltenden, darauf anwendbare Steuervorschriften einhält;</w:t>
      </w:r>
    </w:p>
    <w:bookmarkEnd w:id="32"/>
    <w:p w14:paraId="73E02AD7" w14:textId="77777777" w:rsidR="001B6C99" w:rsidRPr="00C970A7" w:rsidRDefault="001B6C99" w:rsidP="001B6C99">
      <w:pPr>
        <w:pStyle w:val="sche3"/>
        <w:numPr>
          <w:ilvl w:val="0"/>
          <w:numId w:val="32"/>
        </w:numPr>
        <w:tabs>
          <w:tab w:val="clear" w:pos="502"/>
        </w:tabs>
        <w:spacing w:line="360" w:lineRule="auto"/>
        <w:rPr>
          <w:sz w:val="18"/>
          <w:szCs w:val="18"/>
          <w:lang w:val="de-DE"/>
        </w:rPr>
      </w:pPr>
      <w:r w:rsidRPr="00C970A7">
        <w:rPr>
          <w:sz w:val="18"/>
          <w:szCs w:val="18"/>
          <w:lang w:val="de-DE"/>
        </w:rPr>
        <w:t>dass er/sie bei sonstigem Ausschluss die Integritätsvereinbarung annimmt, die den Ausschreibungsunterlagen beigelegt und von der Agentur für die Verfahren und die Aufsicht im Bereich öffentliche Bau-, Dienstleistungs- und Lieferaufträge mit Dekret Nr. 37 vom 24.11.2021 mit Wirkung ab dem 25.11.2021 genehmigt wurde;</w:t>
      </w:r>
    </w:p>
    <w:p w14:paraId="79D86B9F" w14:textId="77777777" w:rsidR="001B6C99" w:rsidRDefault="001B6C99" w:rsidP="001B6C99">
      <w:pPr>
        <w:pStyle w:val="sche3"/>
        <w:widowControl/>
        <w:numPr>
          <w:ilvl w:val="0"/>
          <w:numId w:val="32"/>
        </w:numPr>
        <w:tabs>
          <w:tab w:val="clear" w:pos="502"/>
        </w:tabs>
        <w:autoSpaceDE/>
        <w:spacing w:line="360" w:lineRule="auto"/>
        <w:ind w:left="426"/>
        <w:rPr>
          <w:sz w:val="18"/>
          <w:szCs w:val="18"/>
          <w:lang w:val="de-DE"/>
        </w:rPr>
      </w:pPr>
      <w:bookmarkStart w:id="33" w:name="_Hlk527365073"/>
      <w:r w:rsidRPr="00C970A7">
        <w:rPr>
          <w:sz w:val="18"/>
          <w:szCs w:val="18"/>
          <w:lang w:val="de-DE"/>
        </w:rPr>
        <w:t>dass er/sie Kenntnis über die Verpflichtungen hat, die aus dem von der Autonomen Provinz Bozen mit Beschluss der Landesregierung vom 28.08.2018 Nr. 839 gemäß DPR vom 16.04.2013 Nr. 62 („</w:t>
      </w:r>
      <w:proofErr w:type="spellStart"/>
      <w:r w:rsidRPr="00C970A7">
        <w:rPr>
          <w:sz w:val="18"/>
          <w:szCs w:val="18"/>
          <w:lang w:val="de-DE"/>
        </w:rPr>
        <w:t>Regolamento</w:t>
      </w:r>
      <w:proofErr w:type="spellEnd"/>
      <w:r w:rsidRPr="00C970A7">
        <w:rPr>
          <w:sz w:val="18"/>
          <w:szCs w:val="18"/>
          <w:lang w:val="de-DE"/>
        </w:rPr>
        <w:t xml:space="preserve"> </w:t>
      </w:r>
      <w:proofErr w:type="spellStart"/>
      <w:r w:rsidRPr="00C970A7">
        <w:rPr>
          <w:sz w:val="18"/>
          <w:szCs w:val="18"/>
          <w:lang w:val="de-DE"/>
        </w:rPr>
        <w:t>recante</w:t>
      </w:r>
      <w:proofErr w:type="spellEnd"/>
      <w:r w:rsidRPr="00C970A7">
        <w:rPr>
          <w:sz w:val="18"/>
          <w:szCs w:val="18"/>
          <w:lang w:val="de-DE"/>
        </w:rPr>
        <w:t xml:space="preserve"> </w:t>
      </w:r>
      <w:proofErr w:type="spellStart"/>
      <w:r w:rsidRPr="00C970A7">
        <w:rPr>
          <w:sz w:val="18"/>
          <w:szCs w:val="18"/>
          <w:lang w:val="de-DE"/>
        </w:rPr>
        <w:t>codice</w:t>
      </w:r>
      <w:proofErr w:type="spellEnd"/>
      <w:r w:rsidRPr="00C970A7">
        <w:rPr>
          <w:sz w:val="18"/>
          <w:szCs w:val="18"/>
          <w:lang w:val="de-DE"/>
        </w:rPr>
        <w:t xml:space="preserve"> di </w:t>
      </w:r>
      <w:proofErr w:type="spellStart"/>
      <w:r w:rsidRPr="00C970A7">
        <w:rPr>
          <w:sz w:val="18"/>
          <w:szCs w:val="18"/>
          <w:lang w:val="de-DE"/>
        </w:rPr>
        <w:t>comportamento</w:t>
      </w:r>
      <w:proofErr w:type="spellEnd"/>
      <w:r w:rsidRPr="00C970A7">
        <w:rPr>
          <w:sz w:val="18"/>
          <w:szCs w:val="18"/>
          <w:lang w:val="de-DE"/>
        </w:rPr>
        <w:t xml:space="preserve"> </w:t>
      </w:r>
      <w:proofErr w:type="spellStart"/>
      <w:r w:rsidRPr="00C970A7">
        <w:rPr>
          <w:sz w:val="18"/>
          <w:szCs w:val="18"/>
          <w:lang w:val="de-DE"/>
        </w:rPr>
        <w:t>dei</w:t>
      </w:r>
      <w:proofErr w:type="spellEnd"/>
      <w:r w:rsidRPr="00C970A7">
        <w:rPr>
          <w:sz w:val="18"/>
          <w:szCs w:val="18"/>
          <w:lang w:val="de-DE"/>
        </w:rPr>
        <w:t xml:space="preserve"> </w:t>
      </w:r>
      <w:proofErr w:type="spellStart"/>
      <w:r w:rsidRPr="00C970A7">
        <w:rPr>
          <w:sz w:val="18"/>
          <w:szCs w:val="18"/>
          <w:lang w:val="de-DE"/>
        </w:rPr>
        <w:t>dipendenti</w:t>
      </w:r>
      <w:proofErr w:type="spellEnd"/>
      <w:r w:rsidRPr="00C970A7">
        <w:rPr>
          <w:sz w:val="18"/>
          <w:szCs w:val="18"/>
          <w:lang w:val="de-DE"/>
        </w:rPr>
        <w:t xml:space="preserve"> </w:t>
      </w:r>
      <w:proofErr w:type="spellStart"/>
      <w:r w:rsidRPr="00C970A7">
        <w:rPr>
          <w:sz w:val="18"/>
          <w:szCs w:val="18"/>
          <w:lang w:val="de-DE"/>
        </w:rPr>
        <w:t>pubblici</w:t>
      </w:r>
      <w:proofErr w:type="spellEnd"/>
      <w:r w:rsidRPr="00C970A7">
        <w:rPr>
          <w:sz w:val="18"/>
          <w:szCs w:val="18"/>
          <w:lang w:val="de-DE"/>
        </w:rPr>
        <w:t>“) beschlossenen Verhaltenskodex hervorgehen, und dass er/sie sich bei Zuschlagserteilung verpflichtet, diesen bei sonstiger Vertragsaufhebung einzuhalten und dafür Sorge zu tragen, dass er von den eigenen Mitarbeitern eingehalten wird;</w:t>
      </w:r>
      <w:bookmarkStart w:id="34" w:name="_Hlk527365101"/>
      <w:bookmarkEnd w:id="33"/>
    </w:p>
    <w:p w14:paraId="7EA59F54" w14:textId="77777777" w:rsidR="001B6C99" w:rsidRPr="00C970A7" w:rsidRDefault="001B6C99" w:rsidP="001B6C99">
      <w:pPr>
        <w:pStyle w:val="sche3"/>
        <w:widowControl/>
        <w:numPr>
          <w:ilvl w:val="0"/>
          <w:numId w:val="32"/>
        </w:numPr>
        <w:tabs>
          <w:tab w:val="clear" w:pos="502"/>
        </w:tabs>
        <w:autoSpaceDE/>
        <w:spacing w:line="360" w:lineRule="auto"/>
        <w:ind w:left="426"/>
        <w:rPr>
          <w:sz w:val="18"/>
          <w:szCs w:val="18"/>
          <w:lang w:val="de-DE"/>
        </w:rPr>
      </w:pPr>
      <w:r w:rsidRPr="00C970A7">
        <w:rPr>
          <w:bCs/>
          <w:sz w:val="18"/>
          <w:szCs w:val="18"/>
          <w:lang w:val="de-DE"/>
        </w:rPr>
        <w:t xml:space="preserve">dass er/sie </w:t>
      </w:r>
      <w:r w:rsidRPr="00C970A7">
        <w:rPr>
          <w:sz w:val="18"/>
          <w:szCs w:val="18"/>
          <w:lang w:val="de-DE"/>
        </w:rPr>
        <w:t>bei der Ausarbeitung des Angebots die am Ausführungsort geltenden Verpflichtungen laut Vorschriften zur Sicherheit, Hygiene, Umweltschutz, Arbeitsbedingungen, Vor- und Fürsorge beachtet hat;</w:t>
      </w:r>
    </w:p>
    <w:bookmarkEnd w:id="34"/>
    <w:p w14:paraId="32DE615D" w14:textId="77777777" w:rsidR="001B6C99" w:rsidRPr="00B7489A" w:rsidRDefault="001B6C99" w:rsidP="001B6C99">
      <w:pPr>
        <w:pStyle w:val="sche3"/>
        <w:numPr>
          <w:ilvl w:val="0"/>
          <w:numId w:val="32"/>
        </w:numPr>
        <w:tabs>
          <w:tab w:val="clear" w:pos="502"/>
        </w:tabs>
        <w:spacing w:line="360" w:lineRule="auto"/>
        <w:rPr>
          <w:sz w:val="18"/>
          <w:szCs w:val="18"/>
          <w:lang w:val="de-DE"/>
        </w:rPr>
      </w:pPr>
      <w:r w:rsidRPr="00B7489A">
        <w:rPr>
          <w:sz w:val="18"/>
          <w:szCs w:val="18"/>
          <w:lang w:val="de-DE"/>
        </w:rPr>
        <w:t>dass er/sie im Zusammenhang mit der gegenständlichen Ausschreibung keine gesetzlich untersagten, wettbewerbs- und marktbeschränkenden Praktiken und/oder</w:t>
      </w:r>
      <w:r w:rsidRPr="00355B62">
        <w:rPr>
          <w:lang w:val="de-DE"/>
        </w:rPr>
        <w:t xml:space="preserve"> </w:t>
      </w:r>
      <w:r w:rsidRPr="00B7489A">
        <w:rPr>
          <w:sz w:val="18"/>
          <w:szCs w:val="18"/>
          <w:lang w:val="de-DE"/>
        </w:rPr>
        <w:t>Vereinbarungen im Laufen hat;</w:t>
      </w:r>
    </w:p>
    <w:p w14:paraId="1849EC67" w14:textId="77777777" w:rsidR="001B6C99" w:rsidRPr="00C970A7" w:rsidRDefault="001B6C99" w:rsidP="001B6C99">
      <w:pPr>
        <w:pStyle w:val="sche3"/>
        <w:numPr>
          <w:ilvl w:val="0"/>
          <w:numId w:val="32"/>
        </w:numPr>
        <w:tabs>
          <w:tab w:val="clear" w:pos="502"/>
        </w:tabs>
        <w:spacing w:line="360" w:lineRule="auto"/>
        <w:rPr>
          <w:sz w:val="18"/>
          <w:szCs w:val="18"/>
          <w:lang w:val="de-DE"/>
        </w:rPr>
      </w:pPr>
      <w:r w:rsidRPr="00C970A7">
        <w:rPr>
          <w:sz w:val="18"/>
          <w:szCs w:val="18"/>
          <w:lang w:val="de-DE"/>
        </w:rPr>
        <w:t xml:space="preserve">dass er/sie den Inhalt des Leistungsverzeichnis, CSA, und der darin angeführten Dokumente, der Bekanntmachung, der Ausschreibungsbedingungen und deren Anlagen, der im Laufe des Ausschreibungsverfahrens übermittelten Richtigstellungen und Erläuterungen, veröffentlicht auf der Webseite </w:t>
      </w:r>
      <w:hyperlink r:id="rId8" w:history="1">
        <w:r w:rsidRPr="00C970A7">
          <w:rPr>
            <w:rStyle w:val="Collegamentoipertestuale"/>
            <w:sz w:val="18"/>
            <w:szCs w:val="18"/>
            <w:lang w:val="de-DE"/>
          </w:rPr>
          <w:t>http://www.ausschreibungen-suedtirol.it/</w:t>
        </w:r>
      </w:hyperlink>
      <w:r w:rsidRPr="00C970A7">
        <w:rPr>
          <w:sz w:val="18"/>
          <w:szCs w:val="18"/>
          <w:lang w:val="de-DE"/>
        </w:rPr>
        <w:t xml:space="preserve"> der Autonomen Provinz Bozen, ohne Ausnahmen und Vorbehalte annimmt;</w:t>
      </w:r>
    </w:p>
    <w:p w14:paraId="66FEE70F" w14:textId="77777777" w:rsidR="001B6C99" w:rsidRPr="00B7489A" w:rsidRDefault="001B6C99" w:rsidP="001B6C99">
      <w:pPr>
        <w:pStyle w:val="sche3"/>
        <w:numPr>
          <w:ilvl w:val="0"/>
          <w:numId w:val="32"/>
        </w:numPr>
        <w:tabs>
          <w:tab w:val="clear" w:pos="502"/>
        </w:tabs>
        <w:spacing w:line="360" w:lineRule="auto"/>
        <w:rPr>
          <w:sz w:val="18"/>
          <w:szCs w:val="18"/>
          <w:lang w:val="de-DE"/>
        </w:rPr>
      </w:pPr>
      <w:bookmarkStart w:id="35" w:name="_Hlk527365225"/>
      <w:r w:rsidRPr="00B7489A">
        <w:rPr>
          <w:sz w:val="18"/>
          <w:szCs w:val="18"/>
          <w:lang w:val="de-DE"/>
        </w:rPr>
        <w:t>dass er/sie bei der Erstellung des Angebots etwaige Erhöhungen durch Preisanstiege während der Ausführung der vertraglichen Leistungen berücksichtigt hat und im Vorhinein auf sämtliche diesbezügliche Maßnahmen oder Einwände verzichtet;</w:t>
      </w:r>
    </w:p>
    <w:bookmarkEnd w:id="35"/>
    <w:p w14:paraId="5BF31AC4" w14:textId="77777777" w:rsidR="001B6C99" w:rsidRPr="00B7489A" w:rsidRDefault="001B6C99" w:rsidP="001B6C99">
      <w:pPr>
        <w:pStyle w:val="sche3"/>
        <w:numPr>
          <w:ilvl w:val="0"/>
          <w:numId w:val="32"/>
        </w:numPr>
        <w:tabs>
          <w:tab w:val="clear" w:pos="502"/>
        </w:tabs>
        <w:spacing w:line="360" w:lineRule="auto"/>
        <w:rPr>
          <w:sz w:val="18"/>
          <w:szCs w:val="18"/>
          <w:lang w:val="de-DE"/>
        </w:rPr>
      </w:pPr>
      <w:r w:rsidRPr="00B7489A">
        <w:rPr>
          <w:sz w:val="18"/>
          <w:szCs w:val="18"/>
          <w:lang w:val="de-DE"/>
        </w:rPr>
        <w:lastRenderedPageBreak/>
        <w:t>dass dieser Vertragsabschluss ohne Vermittlung oder Mitwirkung Dritter zustande gekommen ist;</w:t>
      </w:r>
    </w:p>
    <w:p w14:paraId="1856B5C2" w14:textId="77777777" w:rsidR="001B6C99" w:rsidRPr="00B7489A" w:rsidRDefault="001B6C99" w:rsidP="001B6C99">
      <w:pPr>
        <w:pStyle w:val="sche3"/>
        <w:numPr>
          <w:ilvl w:val="0"/>
          <w:numId w:val="32"/>
        </w:numPr>
        <w:tabs>
          <w:tab w:val="clear" w:pos="502"/>
        </w:tabs>
        <w:spacing w:line="360" w:lineRule="auto"/>
        <w:rPr>
          <w:sz w:val="18"/>
          <w:szCs w:val="18"/>
          <w:lang w:val="de-DE"/>
        </w:rPr>
      </w:pPr>
      <w:r w:rsidRPr="00B7489A">
        <w:rPr>
          <w:sz w:val="18"/>
          <w:szCs w:val="18"/>
          <w:lang w:val="de-DE"/>
        </w:rPr>
        <w:t>dass er/sie niemandem direkt oder mittels Dritter, einschließlich abhängiger oder verbundener Unternehmen, Geldsummen oder anderen Nutzen für Vermittlungen o.ä. ausbezahlt oder versprochen hat, um den Vertragsabschluss in irgendeiner Form zu vereinfachen;</w:t>
      </w:r>
    </w:p>
    <w:p w14:paraId="5187A42C" w14:textId="77777777" w:rsidR="001B6C99" w:rsidRPr="00B7489A" w:rsidRDefault="001B6C99" w:rsidP="001B6C99">
      <w:pPr>
        <w:pStyle w:val="sche3"/>
        <w:numPr>
          <w:ilvl w:val="0"/>
          <w:numId w:val="32"/>
        </w:numPr>
        <w:tabs>
          <w:tab w:val="clear" w:pos="502"/>
        </w:tabs>
        <w:spacing w:line="360" w:lineRule="auto"/>
        <w:rPr>
          <w:sz w:val="18"/>
          <w:szCs w:val="18"/>
          <w:lang w:val="de-DE"/>
        </w:rPr>
      </w:pPr>
      <w:r w:rsidRPr="00B7489A">
        <w:rPr>
          <w:sz w:val="18"/>
          <w:szCs w:val="18"/>
          <w:lang w:val="de-DE"/>
        </w:rPr>
        <w:t>dass er/sie sich zu verpflichten, unter keinem Rechtstitel Geldsummen oder anderen Nutzen zu leisten, um die Vertragsausführung und/oder -gebarung mit Bezug auf die damit eingegangenen Verpflichtungen einfacher oder günstiger zu machen, noch in irgendeiner Form darauf ausgerichtete Handlungen zu vollziehen;</w:t>
      </w:r>
    </w:p>
    <w:p w14:paraId="5BB21DE0" w14:textId="77777777" w:rsidR="001B6C99" w:rsidRPr="00B7489A" w:rsidRDefault="001B6C99" w:rsidP="001B6C99">
      <w:pPr>
        <w:pStyle w:val="sche3"/>
        <w:numPr>
          <w:ilvl w:val="0"/>
          <w:numId w:val="32"/>
        </w:numPr>
        <w:tabs>
          <w:tab w:val="clear" w:pos="502"/>
        </w:tabs>
        <w:spacing w:line="360" w:lineRule="auto"/>
        <w:rPr>
          <w:sz w:val="18"/>
          <w:szCs w:val="18"/>
          <w:lang w:val="de-DE"/>
        </w:rPr>
      </w:pPr>
      <w:bookmarkStart w:id="36" w:name="_Hlk527365250"/>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gemäß Art. 53 Abs. 16/</w:t>
      </w:r>
      <w:proofErr w:type="spellStart"/>
      <w:r w:rsidRPr="00B7489A">
        <w:rPr>
          <w:sz w:val="18"/>
          <w:szCs w:val="18"/>
          <w:lang w:val="de-DE"/>
        </w:rPr>
        <w:t>ter</w:t>
      </w:r>
      <w:proofErr w:type="spellEnd"/>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165/2001 keine Personen eingestellt hat, die Bedienstete mit </w:t>
      </w:r>
      <w:r>
        <w:rPr>
          <w:sz w:val="18"/>
          <w:szCs w:val="18"/>
          <w:lang w:val="de-DE"/>
        </w:rPr>
        <w:t>Entscheidungs</w:t>
      </w:r>
      <w:r w:rsidRPr="00B7489A">
        <w:rPr>
          <w:sz w:val="18"/>
          <w:szCs w:val="18"/>
          <w:lang w:val="de-DE"/>
        </w:rPr>
        <w:t>- oder Verhandlungsbefugnissen für öffentliche Verwaltungen in den letzten drei Dienstjahren nach Art. 1 Abs. 2 ebd. waren: diese dürfen in den drei Jahren nach der Beendigung des öffentlichen Arbeitsverhältnisses keine Arbeits- oder Berufstätigkeiten für private Rechtssubjekte ausüben, an welche die Handlungen der öffentlichen Verwaltung aufgrund ebendieser Befugnisse gerichtet waren. Die in Verletzung des genannten Art. 53 Abs. 16/</w:t>
      </w:r>
      <w:proofErr w:type="spellStart"/>
      <w:r w:rsidRPr="00B7489A">
        <w:rPr>
          <w:sz w:val="18"/>
          <w:szCs w:val="18"/>
          <w:lang w:val="de-DE"/>
        </w:rPr>
        <w:t>ter</w:t>
      </w:r>
      <w:proofErr w:type="spellEnd"/>
      <w:r w:rsidRPr="00B7489A">
        <w:rPr>
          <w:sz w:val="18"/>
          <w:szCs w:val="18"/>
          <w:lang w:val="de-DE"/>
        </w:rPr>
        <w:t xml:space="preserve"> abgeschlossenen Verträge und erteilten Aufträge sind nichtig, und es ist den privaten Rechtssubjekten, die sie abgeschlossen haben bzw. an welche sie vergeben wurden, untersagt, in den folgenden drei Jahren mit den öffentlichen Verwaltungen Verträge abzuschließen, mit der Verpflichtung, evtl. hierfür bezogene, festgestellte Vergütungen zurückzuerstatten</w:t>
      </w:r>
      <w:bookmarkEnd w:id="36"/>
      <w:r w:rsidRPr="00B7489A">
        <w:rPr>
          <w:sz w:val="18"/>
          <w:szCs w:val="18"/>
          <w:lang w:val="de-DE"/>
        </w:rPr>
        <w:t>;</w:t>
      </w:r>
    </w:p>
    <w:p w14:paraId="5B30F7CF" w14:textId="77777777" w:rsidR="001B6C99" w:rsidRPr="00B7489A" w:rsidRDefault="001B6C99" w:rsidP="001B6C99">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sich darüber bewusst ist, dass 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gemäß Art. 1456 ZGB von der Verwaltung aufgehoben wird;</w:t>
      </w:r>
    </w:p>
    <w:p w14:paraId="009FAD73" w14:textId="77777777" w:rsidR="001B6C99" w:rsidRPr="00C970A7" w:rsidRDefault="001B6C99" w:rsidP="001B6C99">
      <w:pPr>
        <w:pStyle w:val="sche3"/>
        <w:numPr>
          <w:ilvl w:val="0"/>
          <w:numId w:val="32"/>
        </w:numPr>
        <w:tabs>
          <w:tab w:val="clear" w:pos="502"/>
        </w:tabs>
        <w:spacing w:line="360" w:lineRule="auto"/>
        <w:rPr>
          <w:sz w:val="18"/>
          <w:szCs w:val="18"/>
          <w:lang w:val="de-DE"/>
        </w:rPr>
      </w:pPr>
      <w:r w:rsidRPr="00C970A7">
        <w:rPr>
          <w:bCs/>
          <w:sz w:val="18"/>
          <w:szCs w:val="18"/>
          <w:lang w:val="de-DE"/>
        </w:rPr>
        <w:t>dass</w:t>
      </w:r>
      <w:r w:rsidRPr="00C970A7">
        <w:rPr>
          <w:b/>
          <w:bCs/>
          <w:sz w:val="18"/>
          <w:szCs w:val="18"/>
          <w:lang w:val="de-DE"/>
        </w:rPr>
        <w:t xml:space="preserve"> </w:t>
      </w:r>
      <w:r w:rsidRPr="00C970A7">
        <w:rPr>
          <w:bCs/>
          <w:sz w:val="18"/>
          <w:szCs w:val="18"/>
          <w:lang w:val="de-DE"/>
        </w:rPr>
        <w:t>er/sie</w:t>
      </w:r>
      <w:r w:rsidRPr="00C970A7">
        <w:rPr>
          <w:sz w:val="18"/>
          <w:szCs w:val="18"/>
          <w:lang w:val="de-DE"/>
        </w:rPr>
        <w:t xml:space="preserve"> sich zu verpflichten, die Vergabestelle über alle eintretenden Änderungen der Eigentumsverhältnisse, Betriebsstruktur, technischen und verwaltungstechnischen Dienste sowie Änderungen zu den Unterauftragnehmern unverzüglich zu unterrichten;</w:t>
      </w:r>
    </w:p>
    <w:p w14:paraId="08CDC1D0" w14:textId="77777777" w:rsidR="001B6C99" w:rsidRPr="00C970A7" w:rsidRDefault="001B6C99" w:rsidP="001B6C99">
      <w:pPr>
        <w:pStyle w:val="sche3"/>
        <w:widowControl/>
        <w:numPr>
          <w:ilvl w:val="0"/>
          <w:numId w:val="32"/>
        </w:numPr>
        <w:suppressAutoHyphens w:val="0"/>
        <w:spacing w:line="360" w:lineRule="auto"/>
        <w:rPr>
          <w:sz w:val="18"/>
          <w:szCs w:val="18"/>
          <w:lang w:val="de-DE"/>
        </w:rPr>
      </w:pPr>
      <w:r w:rsidRPr="00C970A7">
        <w:rPr>
          <w:sz w:val="18"/>
          <w:szCs w:val="18"/>
          <w:lang w:val="de-DE"/>
        </w:rPr>
        <w:t xml:space="preserve">(gegebenenfalls) </w:t>
      </w:r>
      <w:r w:rsidRPr="00C970A7">
        <w:rPr>
          <w:bCs/>
          <w:sz w:val="18"/>
          <w:szCs w:val="18"/>
          <w:lang w:val="de-DE"/>
        </w:rPr>
        <w:t>dass</w:t>
      </w:r>
      <w:r w:rsidRPr="00C970A7">
        <w:rPr>
          <w:b/>
          <w:bCs/>
          <w:sz w:val="18"/>
          <w:szCs w:val="18"/>
          <w:lang w:val="de-DE"/>
        </w:rPr>
        <w:t xml:space="preserve"> </w:t>
      </w:r>
      <w:r w:rsidRPr="00C970A7">
        <w:rPr>
          <w:bCs/>
          <w:sz w:val="18"/>
          <w:szCs w:val="18"/>
          <w:lang w:val="de-DE"/>
        </w:rPr>
        <w:t>er/sie</w:t>
      </w:r>
      <w:r w:rsidRPr="00C970A7">
        <w:rPr>
          <w:sz w:val="18"/>
          <w:szCs w:val="18"/>
          <w:lang w:val="de-DE"/>
        </w:rPr>
        <w:t xml:space="preserve"> die Risikobewertung zur eigenen Aktivität vorgenommen und ein Dokument der Risikobewertung gemäß Art. 28 </w:t>
      </w:r>
      <w:proofErr w:type="spellStart"/>
      <w:r w:rsidRPr="00C970A7">
        <w:rPr>
          <w:sz w:val="18"/>
          <w:szCs w:val="18"/>
          <w:lang w:val="de-DE"/>
        </w:rPr>
        <w:t>GvD</w:t>
      </w:r>
      <w:proofErr w:type="spellEnd"/>
      <w:r w:rsidRPr="00C970A7">
        <w:rPr>
          <w:sz w:val="18"/>
          <w:szCs w:val="18"/>
          <w:lang w:val="de-DE"/>
        </w:rPr>
        <w:t xml:space="preserve"> Nr. 81/2008 abgefasst hat; dass er aufgrund der Risikobewertung alle Arbeitsschutzmaßnahmen getroffen und sich mit den notwendigen Mitteln und mit der Ausrüstung zur Unfallverhütung ausgestattet hat;</w:t>
      </w:r>
    </w:p>
    <w:p w14:paraId="58910268" w14:textId="77777777" w:rsidR="001B6C99" w:rsidRPr="00C970A7" w:rsidRDefault="001B6C99" w:rsidP="001B6C99">
      <w:pPr>
        <w:pStyle w:val="sche3"/>
        <w:numPr>
          <w:ilvl w:val="0"/>
          <w:numId w:val="32"/>
        </w:numPr>
        <w:tabs>
          <w:tab w:val="clear" w:pos="502"/>
        </w:tabs>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Pr="00C970A7">
        <w:rPr>
          <w:sz w:val="18"/>
          <w:szCs w:val="18"/>
          <w:lang w:val="de-DE"/>
        </w:rPr>
        <w:t xml:space="preserve"> dass er/sie den Leiter des Arbeitsschutzdienstes ernannt hat;</w:t>
      </w:r>
    </w:p>
    <w:p w14:paraId="4E163DD0" w14:textId="77777777" w:rsidR="001B6C99" w:rsidRPr="00C970A7" w:rsidRDefault="001B6C99" w:rsidP="001B6C99">
      <w:pPr>
        <w:pStyle w:val="sche3"/>
        <w:numPr>
          <w:ilvl w:val="0"/>
          <w:numId w:val="32"/>
        </w:numPr>
        <w:tabs>
          <w:tab w:val="clear" w:pos="502"/>
        </w:tabs>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Pr="00C970A7">
        <w:rPr>
          <w:sz w:val="18"/>
          <w:szCs w:val="18"/>
          <w:lang w:val="de-DE"/>
        </w:rPr>
        <w:t xml:space="preserve"> dass er/sie (wenn vorgesehen) den Betriebsarzt ernannt und mit der Gesundheitsüberwachung betraut hat;</w:t>
      </w:r>
    </w:p>
    <w:p w14:paraId="464E379E" w14:textId="77777777" w:rsidR="001B6C99" w:rsidRPr="00C970A7" w:rsidRDefault="001B6C99" w:rsidP="001B6C99">
      <w:pPr>
        <w:pStyle w:val="sche3"/>
        <w:numPr>
          <w:ilvl w:val="0"/>
          <w:numId w:val="32"/>
        </w:numPr>
        <w:tabs>
          <w:tab w:val="clear" w:pos="502"/>
        </w:tabs>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Pr="00C970A7">
        <w:rPr>
          <w:sz w:val="18"/>
          <w:szCs w:val="18"/>
          <w:lang w:val="de-DE"/>
        </w:rPr>
        <w:t xml:space="preserve">dass die Arbeitnehmer (wenn sie der Gesundheitsüberwachung unterliegen) vom zuständigen Arzt für geeignet befunden wurden, bzw. dass er/sie als selbstständiger Arbeiter die gesundheitliche Eignung für die Ausführung der Leistung besitzt; </w:t>
      </w:r>
    </w:p>
    <w:p w14:paraId="41B8872F" w14:textId="77777777" w:rsidR="001B6C99" w:rsidRPr="00C970A7" w:rsidRDefault="001B6C99" w:rsidP="001B6C99">
      <w:pPr>
        <w:pStyle w:val="sche3"/>
        <w:numPr>
          <w:ilvl w:val="0"/>
          <w:numId w:val="32"/>
        </w:numPr>
        <w:tabs>
          <w:tab w:val="clear" w:pos="502"/>
        </w:tabs>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Pr="00C970A7">
        <w:rPr>
          <w:sz w:val="18"/>
          <w:szCs w:val="18"/>
          <w:lang w:val="de-DE"/>
        </w:rPr>
        <w:t>dass er/sie für die Information und Ausbildung der Arbeiternehmer gesorgt hat bzw. dass er/sie als selbstständiger Arbeiter die erforderliche Ausbildung im Bereich Sicherheit zur Ausführung der Leistung besitzt;</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
        <w:gridCol w:w="3789"/>
        <w:gridCol w:w="5973"/>
        <w:gridCol w:w="9"/>
      </w:tblGrid>
      <w:tr w:rsidR="00F05E39" w:rsidRPr="00B7489A" w14:paraId="31FDB22C" w14:textId="77777777" w:rsidTr="001B6C99">
        <w:trPr>
          <w:gridBefore w:val="1"/>
          <w:wBefore w:w="23" w:type="dxa"/>
        </w:trPr>
        <w:tc>
          <w:tcPr>
            <w:tcW w:w="9771" w:type="dxa"/>
            <w:gridSpan w:val="3"/>
            <w:shd w:val="clear" w:color="auto" w:fill="auto"/>
          </w:tcPr>
          <w:p w14:paraId="4CCBC43B" w14:textId="77777777" w:rsidR="00F05E39" w:rsidRPr="00B7489A" w:rsidRDefault="00F05E39" w:rsidP="004B375A">
            <w:pPr>
              <w:pStyle w:val="sche3"/>
              <w:spacing w:line="360" w:lineRule="auto"/>
              <w:rPr>
                <w:b/>
                <w:i/>
                <w:sz w:val="18"/>
                <w:szCs w:val="18"/>
                <w:lang w:val="de-DE"/>
              </w:rPr>
            </w:pPr>
          </w:p>
          <w:p w14:paraId="4033F59B" w14:textId="77777777"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14:paraId="246223E9" w14:textId="77777777"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37"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37"/>
          </w:p>
          <w:p w14:paraId="64086AFF" w14:textId="77777777" w:rsidR="00F05E39" w:rsidRPr="00B7489A" w:rsidRDefault="00F05E39" w:rsidP="004B375A">
            <w:pPr>
              <w:pStyle w:val="sche3"/>
              <w:spacing w:line="360" w:lineRule="auto"/>
              <w:rPr>
                <w:sz w:val="18"/>
                <w:szCs w:val="18"/>
                <w:lang w:val="de-DE"/>
              </w:rPr>
            </w:pPr>
          </w:p>
        </w:tc>
      </w:tr>
      <w:tr w:rsidR="00F05E39" w:rsidRPr="00B7489A" w14:paraId="460487A2" w14:textId="77777777" w:rsidTr="001B6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Pr>
        <w:tc>
          <w:tcPr>
            <w:tcW w:w="3812" w:type="dxa"/>
            <w:gridSpan w:val="2"/>
            <w:shd w:val="clear" w:color="auto" w:fill="auto"/>
          </w:tcPr>
          <w:p w14:paraId="2C6F986A" w14:textId="77777777"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14:paraId="5036EDC1" w14:textId="77777777" w:rsidR="00F05E39" w:rsidRPr="00B7489A" w:rsidRDefault="00F05E39" w:rsidP="004B375A">
            <w:pPr>
              <w:spacing w:line="360" w:lineRule="auto"/>
              <w:jc w:val="center"/>
              <w:rPr>
                <w:sz w:val="18"/>
                <w:szCs w:val="18"/>
                <w:lang w:val="de-DE"/>
              </w:rPr>
            </w:pPr>
          </w:p>
          <w:p w14:paraId="664BD762" w14:textId="77777777"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14:paraId="0692B561" w14:textId="77777777"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14:paraId="4544F77F" w14:textId="77777777"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14:paraId="01D791E4" w14:textId="77777777" w:rsidR="00F05E39" w:rsidRPr="00B7489A" w:rsidRDefault="00F05E39" w:rsidP="004B375A">
            <w:pPr>
              <w:pStyle w:val="sche3"/>
              <w:tabs>
                <w:tab w:val="left" w:pos="4445"/>
              </w:tabs>
              <w:spacing w:line="360" w:lineRule="auto"/>
              <w:rPr>
                <w:sz w:val="18"/>
                <w:szCs w:val="18"/>
                <w:lang w:val="de-DE"/>
              </w:rPr>
            </w:pPr>
          </w:p>
        </w:tc>
      </w:tr>
    </w:tbl>
    <w:p w14:paraId="787E2EBA" w14:textId="77777777"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38" w:name="_Hlk515435153"/>
      <w:bookmarkStart w:id="39" w:name="_Hlk527365338"/>
      <w:r w:rsidRPr="00C02874">
        <w:rPr>
          <w:b/>
          <w:i/>
          <w:sz w:val="18"/>
          <w:szCs w:val="18"/>
          <w:lang w:val="de-DE"/>
        </w:rPr>
        <w:lastRenderedPageBreak/>
        <w:t xml:space="preserve">DATENSCHUTZHINWEIS </w:t>
      </w:r>
    </w:p>
    <w:bookmarkEnd w:id="39"/>
    <w:p w14:paraId="1BD3940D" w14:textId="77777777"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bookmarkEnd w:id="38"/>
    <w:p w14:paraId="0CA0E5DD" w14:textId="77777777" w:rsidR="00844E45" w:rsidRDefault="00844E45"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1B6C99" w:rsidRPr="001B6C99" w14:paraId="447801AA" w14:textId="77777777" w:rsidTr="007D1E98">
        <w:trPr>
          <w:trHeight w:val="1060"/>
        </w:trPr>
        <w:tc>
          <w:tcPr>
            <w:tcW w:w="10065" w:type="dxa"/>
          </w:tcPr>
          <w:p w14:paraId="139F0277" w14:textId="77777777" w:rsidR="007D1E98" w:rsidRPr="001B6C99"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1B6C99">
              <w:rPr>
                <w:rFonts w:eastAsia="Arial"/>
                <w:b/>
                <w:sz w:val="18"/>
                <w:szCs w:val="18"/>
                <w:lang w:val="de-DE"/>
              </w:rPr>
              <w:t>Information gemäß Art. 13 und Art. 14 der Verordnung (EU) 2016/679 (DSGVO)</w:t>
            </w:r>
          </w:p>
          <w:p w14:paraId="562E4507"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p>
          <w:p w14:paraId="481B076B"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b/>
                <w:sz w:val="18"/>
                <w:szCs w:val="18"/>
                <w:lang w:val="de-DE"/>
              </w:rPr>
              <w:t>Verantwortlicher für die Datenverarbeitung</w:t>
            </w:r>
            <w:r w:rsidRPr="001B6C99">
              <w:rPr>
                <w:rFonts w:eastAsia="Arial"/>
                <w:sz w:val="18"/>
                <w:szCs w:val="18"/>
                <w:lang w:val="de-DE"/>
              </w:rPr>
              <w:t xml:space="preserve"> ist die auftraggebende Körperschaft (s. Ausschreibungsbedingungen).</w:t>
            </w:r>
          </w:p>
          <w:p w14:paraId="4FF86099" w14:textId="77777777" w:rsidR="007D1E98" w:rsidRPr="001B6C99" w:rsidRDefault="007D1E98" w:rsidP="00BE73DE">
            <w:pPr>
              <w:pBdr>
                <w:top w:val="nil"/>
                <w:left w:val="nil"/>
                <w:bottom w:val="nil"/>
                <w:right w:val="nil"/>
                <w:between w:val="nil"/>
              </w:pBdr>
              <w:tabs>
                <w:tab w:val="left" w:pos="959"/>
              </w:tabs>
              <w:ind w:left="-43"/>
              <w:jc w:val="both"/>
              <w:rPr>
                <w:rFonts w:eastAsia="Arial"/>
                <w:sz w:val="18"/>
                <w:szCs w:val="18"/>
                <w:lang w:val="de-DE"/>
              </w:rPr>
            </w:pPr>
            <w:r w:rsidRPr="001B6C99">
              <w:rPr>
                <w:rFonts w:eastAsia="Arial"/>
                <w:b/>
                <w:sz w:val="18"/>
                <w:szCs w:val="18"/>
                <w:lang w:val="de-DE"/>
              </w:rPr>
              <w:t>Auftragsverarbeiter gemäß Art. 28 DSGVO</w:t>
            </w:r>
            <w:r w:rsidRPr="001B6C9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1B6C99">
                <w:rPr>
                  <w:rStyle w:val="Collegamentoipertestuale"/>
                  <w:rFonts w:eastAsia="Arial"/>
                  <w:color w:val="auto"/>
                  <w:sz w:val="18"/>
                  <w:szCs w:val="18"/>
                  <w:lang w:val="de-DE"/>
                </w:rPr>
                <w:t>aov@provinz.bz.it</w:t>
              </w:r>
            </w:hyperlink>
            <w:r w:rsidRPr="001B6C99">
              <w:rPr>
                <w:rFonts w:eastAsia="Arial"/>
                <w:sz w:val="18"/>
                <w:szCs w:val="18"/>
                <w:lang w:val="de-DE"/>
              </w:rPr>
              <w:t xml:space="preserve">; PEC: </w:t>
            </w:r>
            <w:r w:rsidRPr="001B6C99">
              <w:rPr>
                <w:rFonts w:eastAsia="Arial"/>
                <w:sz w:val="18"/>
                <w:szCs w:val="18"/>
                <w:u w:val="single"/>
                <w:lang w:val="de-DE"/>
              </w:rPr>
              <w:t>agenturauftraege.agenziaappalti@pec.prov.bz.it</w:t>
            </w:r>
            <w:r w:rsidRPr="001B6C99">
              <w:rPr>
                <w:rFonts w:eastAsia="Arial"/>
                <w:sz w:val="18"/>
                <w:szCs w:val="18"/>
                <w:lang w:val="de-DE"/>
              </w:rPr>
              <w:t xml:space="preserve">. Der gesetzliche Vertreter der AOV ist </w:t>
            </w:r>
            <w:r w:rsidR="00BE73DE" w:rsidRPr="001B6C99">
              <w:rPr>
                <w:rFonts w:eastAsia="Arial"/>
                <w:sz w:val="18"/>
                <w:szCs w:val="18"/>
                <w:lang w:val="de-DE"/>
              </w:rPr>
              <w:t>die geschäftsführende Direktorin Dr. Sabina Sciarrone</w:t>
            </w:r>
            <w:r w:rsidRPr="001B6C99">
              <w:rPr>
                <w:rFonts w:eastAsia="Arial"/>
                <w:sz w:val="18"/>
                <w:szCs w:val="18"/>
                <w:lang w:val="de-DE"/>
              </w:rPr>
              <w:t xml:space="preserve">. </w:t>
            </w:r>
          </w:p>
          <w:p w14:paraId="069EA76D"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b/>
                <w:sz w:val="18"/>
                <w:szCs w:val="18"/>
                <w:lang w:val="de-DE"/>
              </w:rPr>
              <w:t>Weitere Auftragsverarbeiter gemäß Art. 28, Abs. 4 DSGVO</w:t>
            </w:r>
            <w:r w:rsidRPr="001B6C9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14:paraId="0F89ABE9" w14:textId="77777777" w:rsidR="00671EBC" w:rsidRPr="001B6C99" w:rsidRDefault="00671EBC" w:rsidP="00671EBC">
            <w:pPr>
              <w:pBdr>
                <w:top w:val="nil"/>
                <w:left w:val="nil"/>
                <w:bottom w:val="nil"/>
                <w:right w:val="nil"/>
                <w:between w:val="nil"/>
              </w:pBdr>
              <w:ind w:left="-43"/>
              <w:jc w:val="both"/>
              <w:rPr>
                <w:rFonts w:eastAsia="Arial"/>
                <w:sz w:val="18"/>
                <w:szCs w:val="18"/>
                <w:lang w:val="de-DE"/>
              </w:rPr>
            </w:pPr>
            <w:r w:rsidRPr="001B6C99">
              <w:rPr>
                <w:rFonts w:eastAsia="Arial"/>
                <w:b/>
                <w:sz w:val="18"/>
                <w:szCs w:val="18"/>
                <w:lang w:val="de-DE"/>
              </w:rPr>
              <w:t xml:space="preserve">Datenschutzbeauftragter (DSB): </w:t>
            </w:r>
            <w:r w:rsidRPr="001B6C99">
              <w:rPr>
                <w:sz w:val="18"/>
                <w:szCs w:val="18"/>
                <w:lang w:val="de-DE"/>
              </w:rPr>
              <w:t>PL CONSULTING SRLS</w:t>
            </w:r>
            <w:r w:rsidRPr="001B6C99">
              <w:rPr>
                <w:rFonts w:eastAsia="Arial"/>
                <w:sz w:val="18"/>
                <w:szCs w:val="18"/>
                <w:lang w:val="de-DE"/>
              </w:rPr>
              <w:t xml:space="preserve">, </w:t>
            </w:r>
            <w:proofErr w:type="spellStart"/>
            <w:r w:rsidRPr="001B6C99">
              <w:rPr>
                <w:rFonts w:eastAsia="Arial"/>
                <w:sz w:val="18"/>
                <w:szCs w:val="18"/>
                <w:lang w:val="de-DE"/>
              </w:rPr>
              <w:t>Manzonistraße</w:t>
            </w:r>
            <w:proofErr w:type="spellEnd"/>
            <w:r w:rsidRPr="001B6C99">
              <w:rPr>
                <w:rFonts w:eastAsia="Arial"/>
                <w:sz w:val="18"/>
                <w:szCs w:val="18"/>
                <w:lang w:val="de-DE"/>
              </w:rPr>
              <w:t xml:space="preserve"> Nr. 65, 39012 Meran (BZ), E-Mail: </w:t>
            </w:r>
            <w:r w:rsidRPr="001B6C99">
              <w:rPr>
                <w:sz w:val="18"/>
                <w:szCs w:val="18"/>
                <w:lang w:val="de-DE"/>
              </w:rPr>
              <w:t>info@pl-consulting.it</w:t>
            </w:r>
            <w:r w:rsidRPr="001B6C99">
              <w:rPr>
                <w:rFonts w:eastAsia="Arial"/>
                <w:sz w:val="18"/>
                <w:szCs w:val="18"/>
                <w:lang w:val="de-DE"/>
              </w:rPr>
              <w:t xml:space="preserve">; PEC, </w:t>
            </w:r>
            <w:hyperlink r:id="rId10" w:history="1">
              <w:r w:rsidRPr="001B6C99">
                <w:rPr>
                  <w:rStyle w:val="Collegamentoipertestuale"/>
                  <w:rFonts w:cs="Arial"/>
                  <w:color w:val="auto"/>
                  <w:sz w:val="18"/>
                  <w:szCs w:val="18"/>
                  <w:lang w:val="de-DE"/>
                </w:rPr>
                <w:t>pl_consulting@pec.it</w:t>
              </w:r>
            </w:hyperlink>
            <w:r w:rsidRPr="001B6C99">
              <w:rPr>
                <w:rFonts w:eastAsia="Arial"/>
                <w:sz w:val="18"/>
                <w:szCs w:val="18"/>
                <w:lang w:val="de-DE"/>
              </w:rPr>
              <w:t xml:space="preserve">: </w:t>
            </w:r>
          </w:p>
          <w:p w14:paraId="2F94BCAC"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b/>
                <w:sz w:val="18"/>
                <w:szCs w:val="18"/>
                <w:lang w:val="de-DE"/>
              </w:rPr>
              <w:t>Herkunft der Daten:</w:t>
            </w:r>
            <w:r w:rsidRPr="001B6C9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14:paraId="7816E0B5"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b/>
                <w:sz w:val="18"/>
                <w:szCs w:val="18"/>
                <w:lang w:val="de-DE"/>
              </w:rPr>
              <w:t>Datenkategorien:</w:t>
            </w:r>
            <w:r w:rsidRPr="001B6C99">
              <w:rPr>
                <w:rFonts w:eastAsia="Arial"/>
                <w:sz w:val="18"/>
                <w:szCs w:val="18"/>
                <w:lang w:val="de-DE"/>
              </w:rPr>
              <w:t xml:space="preserve"> Die eingehobenen Daten sind Identifizierungs- und gerichtliche Daten (</w:t>
            </w:r>
            <w:r w:rsidRPr="001B6C99">
              <w:rPr>
                <w:sz w:val="18"/>
                <w:szCs w:val="18"/>
                <w:lang w:val="de-DE"/>
              </w:rPr>
              <w:t xml:space="preserve">zu Verurteilungen, Strafen und zu Vergehen straf-, zivil-, verwaltungs-, sozial-, beitrags-, und steuerrechtlicher Natur nach Art. 80 </w:t>
            </w:r>
            <w:proofErr w:type="spellStart"/>
            <w:r w:rsidRPr="001B6C99">
              <w:rPr>
                <w:sz w:val="18"/>
                <w:szCs w:val="18"/>
                <w:lang w:val="de-DE"/>
              </w:rPr>
              <w:t>GvD</w:t>
            </w:r>
            <w:proofErr w:type="spellEnd"/>
            <w:r w:rsidRPr="001B6C99">
              <w:rPr>
                <w:sz w:val="18"/>
                <w:szCs w:val="18"/>
                <w:lang w:val="de-DE"/>
              </w:rPr>
              <w:t xml:space="preserve"> Nr. 50/2016)</w:t>
            </w:r>
            <w:r w:rsidRPr="001B6C9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14:paraId="20B771DF"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b/>
                <w:sz w:val="18"/>
                <w:szCs w:val="18"/>
                <w:lang w:val="de-DE"/>
              </w:rPr>
              <w:t>Zweck und Art der Verarbeitung:</w:t>
            </w:r>
            <w:r w:rsidRPr="001B6C9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14:paraId="38984411"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1B6C99" w:rsidRPr="001B6C99" w14:paraId="789880DB" w14:textId="77777777" w:rsidTr="007D1E98">
        <w:trPr>
          <w:trHeight w:val="1060"/>
        </w:trPr>
        <w:tc>
          <w:tcPr>
            <w:tcW w:w="10065" w:type="dxa"/>
          </w:tcPr>
          <w:p w14:paraId="4AE4A728"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b/>
                <w:bCs/>
                <w:sz w:val="18"/>
                <w:szCs w:val="18"/>
                <w:lang w:val="de-DE"/>
              </w:rPr>
              <w:t>Mitteilung und Empfänger der Daten:</w:t>
            </w:r>
            <w:r w:rsidRPr="001B6C99">
              <w:rPr>
                <w:rFonts w:eastAsia="Arial"/>
                <w:sz w:val="18"/>
                <w:szCs w:val="18"/>
                <w:lang w:val="de-DE"/>
              </w:rPr>
              <w:t xml:space="preserve"> Die erhobenen Daten können folgenden Subjekten mitgeteilt werden: </w:t>
            </w:r>
          </w:p>
          <w:p w14:paraId="40ED7F8D"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14:paraId="72430BC7"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-anderen öffentlichen Verwaltungen und Behörden, denen die Daten im Rahmen ihrer institutionellen Aufgaben mitgeteilt werden können;</w:t>
            </w:r>
          </w:p>
          <w:p w14:paraId="1127BD0B"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-anderen Teilnehmern, die um Zugang zu den Ausschreibungsunterlagen ansuchen, gemäß den Modalitäten und im Rahmen der geltenden Bestimmungen;</w:t>
            </w:r>
          </w:p>
          <w:p w14:paraId="3C8C0A44"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-externen Subjekten, deren Namen den betroffenen Personen zur Verfügung stehen, da sie Teil der Bewertungskommissionen sind, die von Mal zu Mal gebildet werden;</w:t>
            </w:r>
          </w:p>
          <w:p w14:paraId="6372A02D"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-Rechtsanwälten, die mit der Verteidigung der AOV vor Gericht beauftragt sind.</w:t>
            </w:r>
          </w:p>
          <w:p w14:paraId="3F77D782"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Auf jeden Fall kann die AOV die Übermittlung von personenbezogenen Daten mit Ausnahme der sensiblen und gerichtlichen Daten gemäß Verordnung EU/2016/679 (DSGVO) durchführen.</w:t>
            </w:r>
          </w:p>
          <w:p w14:paraId="7393650C" w14:textId="77777777" w:rsidR="007D1E98" w:rsidRPr="001B6C99"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1B6C99">
              <w:rPr>
                <w:rFonts w:eastAsia="Arial"/>
                <w:sz w:val="18"/>
                <w:szCs w:val="18"/>
                <w:lang w:val="de-DE"/>
              </w:rPr>
              <w:t>Die Daten werden in keiner Weise verbreitet und nach außen offengelegt noch an nicht autorisierte Subjekte weitergegeben bzw. mitgeteilt.</w:t>
            </w:r>
          </w:p>
        </w:tc>
      </w:tr>
      <w:tr w:rsidR="001B6C99" w:rsidRPr="001B6C99" w14:paraId="621E9AC5" w14:textId="77777777" w:rsidTr="007D1E98">
        <w:trPr>
          <w:trHeight w:val="380"/>
        </w:trPr>
        <w:tc>
          <w:tcPr>
            <w:tcW w:w="10065" w:type="dxa"/>
          </w:tcPr>
          <w:p w14:paraId="0D94495F" w14:textId="77777777" w:rsidR="007D1E98" w:rsidRPr="001B6C99" w:rsidRDefault="007D1E98" w:rsidP="00CF7067">
            <w:pPr>
              <w:ind w:left="-43"/>
              <w:jc w:val="both"/>
              <w:rPr>
                <w:sz w:val="18"/>
                <w:szCs w:val="18"/>
                <w:lang w:val="de-DE"/>
              </w:rPr>
            </w:pPr>
            <w:r w:rsidRPr="001B6C99">
              <w:rPr>
                <w:b/>
                <w:bCs/>
                <w:sz w:val="18"/>
                <w:szCs w:val="18"/>
                <w:lang w:val="de-DE"/>
              </w:rPr>
              <w:t>Verbreitung:</w:t>
            </w:r>
            <w:r w:rsidRPr="001B6C9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14:paraId="0CCF8613" w14:textId="77777777" w:rsidR="007D1E98" w:rsidRPr="001B6C99"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1B6C99">
              <w:rPr>
                <w:b/>
                <w:bCs/>
                <w:sz w:val="18"/>
                <w:szCs w:val="18"/>
                <w:lang w:val="de-DE"/>
              </w:rPr>
              <w:t>Dauer</w:t>
            </w:r>
            <w:r w:rsidRPr="001B6C99">
              <w:rPr>
                <w:b/>
                <w:sz w:val="18"/>
                <w:szCs w:val="18"/>
                <w:lang w:val="de-DE"/>
              </w:rPr>
              <w:t>:</w:t>
            </w:r>
            <w:r w:rsidRPr="001B6C99">
              <w:rPr>
                <w:sz w:val="18"/>
                <w:szCs w:val="18"/>
                <w:lang w:val="de-DE"/>
              </w:rPr>
              <w:t xml:space="preserve"> Die übermittelten Daten werden für die gesetzlich vorgesehene Dauer aufbewahrt.</w:t>
            </w:r>
          </w:p>
          <w:p w14:paraId="10574219" w14:textId="77777777" w:rsidR="007D1E98" w:rsidRPr="001B6C99" w:rsidRDefault="007D1E98" w:rsidP="00CF7067">
            <w:pPr>
              <w:ind w:left="-43"/>
              <w:jc w:val="both"/>
              <w:rPr>
                <w:sz w:val="18"/>
                <w:szCs w:val="18"/>
                <w:lang w:val="de-DE"/>
              </w:rPr>
            </w:pPr>
            <w:r w:rsidRPr="001B6C99">
              <w:rPr>
                <w:b/>
                <w:bCs/>
                <w:sz w:val="18"/>
                <w:szCs w:val="18"/>
                <w:lang w:val="de-DE"/>
              </w:rPr>
              <w:t>Rechte der betroffenen Person:</w:t>
            </w:r>
            <w:r w:rsidRPr="001B6C9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1B6C99">
                <w:rPr>
                  <w:rStyle w:val="Collegamentoipertestuale"/>
                  <w:color w:val="auto"/>
                  <w:sz w:val="18"/>
                  <w:szCs w:val="18"/>
                  <w:lang w:val="de-DE"/>
                </w:rPr>
                <w:t>http://aov.provinz.bz.it/transparente-verwaltung/zusaetzliche-informationen.asp</w:t>
              </w:r>
            </w:hyperlink>
            <w:r w:rsidRPr="001B6C99">
              <w:rPr>
                <w:sz w:val="18"/>
                <w:szCs w:val="18"/>
                <w:lang w:val="de-DE"/>
              </w:rPr>
              <w:t xml:space="preserve"> zur Verfügung. </w:t>
            </w:r>
          </w:p>
          <w:p w14:paraId="7E8F7F96" w14:textId="77777777" w:rsidR="007D1E98" w:rsidRPr="001B6C99" w:rsidRDefault="007D1E98" w:rsidP="00CF7067">
            <w:pPr>
              <w:ind w:left="-43"/>
              <w:jc w:val="both"/>
              <w:rPr>
                <w:sz w:val="18"/>
                <w:szCs w:val="18"/>
                <w:lang w:val="de-DE"/>
              </w:rPr>
            </w:pPr>
            <w:r w:rsidRPr="001B6C99">
              <w:rPr>
                <w:b/>
                <w:bCs/>
                <w:sz w:val="18"/>
                <w:szCs w:val="18"/>
                <w:lang w:val="de-DE"/>
              </w:rPr>
              <w:t>Rechtsbehelfe:</w:t>
            </w:r>
            <w:r w:rsidRPr="001B6C9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14:paraId="4B246C61" w14:textId="77777777"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14:paraId="4F5EA5E5" w14:textId="77777777" w:rsidR="007D1E98" w:rsidRPr="001B6C99" w:rsidRDefault="007D1E98" w:rsidP="007D1E98">
      <w:pPr>
        <w:pBdr>
          <w:top w:val="nil"/>
          <w:left w:val="nil"/>
          <w:bottom w:val="nil"/>
          <w:right w:val="nil"/>
          <w:between w:val="nil"/>
        </w:pBdr>
        <w:tabs>
          <w:tab w:val="left" w:pos="959"/>
        </w:tabs>
        <w:jc w:val="both"/>
        <w:rPr>
          <w:rFonts w:eastAsia="Arial"/>
          <w:sz w:val="18"/>
          <w:szCs w:val="18"/>
        </w:rPr>
      </w:pPr>
      <w:proofErr w:type="spellStart"/>
      <w:r w:rsidRPr="001B6C99">
        <w:rPr>
          <w:rFonts w:eastAsia="Arial"/>
          <w:sz w:val="18"/>
          <w:szCs w:val="18"/>
        </w:rPr>
        <w:lastRenderedPageBreak/>
        <w:t>Gelesen</w:t>
      </w:r>
      <w:proofErr w:type="spellEnd"/>
      <w:r w:rsidRPr="001B6C99">
        <w:rPr>
          <w:rFonts w:eastAsia="Arial"/>
          <w:sz w:val="18"/>
          <w:szCs w:val="18"/>
        </w:rPr>
        <w:t xml:space="preserve">, </w:t>
      </w:r>
      <w:proofErr w:type="spellStart"/>
      <w:r w:rsidRPr="001B6C99">
        <w:rPr>
          <w:rFonts w:eastAsia="Arial"/>
          <w:sz w:val="18"/>
          <w:szCs w:val="18"/>
        </w:rPr>
        <w:t>bestätigt</w:t>
      </w:r>
      <w:proofErr w:type="spellEnd"/>
      <w:r w:rsidRPr="001B6C99">
        <w:rPr>
          <w:rFonts w:eastAsia="Arial"/>
          <w:sz w:val="18"/>
          <w:szCs w:val="18"/>
        </w:rPr>
        <w:t xml:space="preserve"> und </w:t>
      </w:r>
      <w:proofErr w:type="spellStart"/>
      <w:r w:rsidRPr="001B6C99">
        <w:rPr>
          <w:rFonts w:eastAsia="Arial"/>
          <w:sz w:val="18"/>
          <w:szCs w:val="18"/>
        </w:rPr>
        <w:t>unterzeichnet</w:t>
      </w:r>
      <w:proofErr w:type="spellEnd"/>
    </w:p>
    <w:p w14:paraId="7D0F282A" w14:textId="77777777" w:rsidR="007D1E98" w:rsidRPr="001B6C99"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1B6C99" w14:paraId="7C5CDE0C" w14:textId="77777777" w:rsidTr="007D1E98">
        <w:tc>
          <w:tcPr>
            <w:tcW w:w="4870" w:type="dxa"/>
          </w:tcPr>
          <w:p w14:paraId="4984DBA1" w14:textId="77777777" w:rsidR="007D1E98" w:rsidRPr="001B6C99"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14:paraId="08EA7972" w14:textId="77777777" w:rsidR="007D1E98" w:rsidRPr="001B6C99" w:rsidRDefault="007D1E98" w:rsidP="00CF7067">
            <w:pPr>
              <w:pBdr>
                <w:top w:val="nil"/>
                <w:left w:val="nil"/>
                <w:bottom w:val="nil"/>
                <w:right w:val="nil"/>
                <w:between w:val="nil"/>
              </w:pBdr>
              <w:tabs>
                <w:tab w:val="left" w:pos="959"/>
              </w:tabs>
              <w:jc w:val="center"/>
              <w:rPr>
                <w:rFonts w:eastAsia="Calibri"/>
                <w:sz w:val="18"/>
                <w:szCs w:val="18"/>
                <w:lang w:val="de-DE"/>
              </w:rPr>
            </w:pPr>
            <w:r w:rsidRPr="001B6C99">
              <w:rPr>
                <w:rFonts w:eastAsia="Arial"/>
                <w:sz w:val="18"/>
                <w:szCs w:val="18"/>
                <w:lang w:val="de-DE"/>
              </w:rPr>
              <w:t>Der gesetzliche Vertreter / Prokurist</w:t>
            </w:r>
          </w:p>
          <w:p w14:paraId="2641C89B" w14:textId="77777777" w:rsidR="007D1E98" w:rsidRPr="001B6C99" w:rsidRDefault="007D1E98" w:rsidP="00CF7067">
            <w:pPr>
              <w:pBdr>
                <w:top w:val="nil"/>
                <w:left w:val="nil"/>
                <w:bottom w:val="nil"/>
                <w:right w:val="nil"/>
                <w:between w:val="nil"/>
              </w:pBdr>
              <w:tabs>
                <w:tab w:val="left" w:pos="959"/>
              </w:tabs>
              <w:jc w:val="center"/>
              <w:rPr>
                <w:rFonts w:eastAsia="Arial"/>
                <w:sz w:val="18"/>
                <w:szCs w:val="18"/>
                <w:lang w:val="de-DE"/>
              </w:rPr>
            </w:pPr>
            <w:r w:rsidRPr="001B6C99">
              <w:rPr>
                <w:rFonts w:eastAsia="Arial"/>
                <w:sz w:val="18"/>
                <w:szCs w:val="18"/>
                <w:lang w:val="de-DE"/>
              </w:rPr>
              <w:fldChar w:fldCharType="begin">
                <w:ffData>
                  <w:name w:val="Text33"/>
                  <w:enabled/>
                  <w:calcOnExit w:val="0"/>
                  <w:textInput/>
                </w:ffData>
              </w:fldChar>
            </w:r>
            <w:bookmarkStart w:id="40" w:name="Text33"/>
            <w:r w:rsidRPr="001B6C99">
              <w:rPr>
                <w:rFonts w:eastAsia="Arial"/>
                <w:sz w:val="18"/>
                <w:szCs w:val="18"/>
                <w:lang w:val="de-DE"/>
              </w:rPr>
              <w:instrText xml:space="preserve"> FORMTEXT </w:instrText>
            </w:r>
            <w:r w:rsidRPr="001B6C99">
              <w:rPr>
                <w:rFonts w:eastAsia="Arial"/>
                <w:sz w:val="18"/>
                <w:szCs w:val="18"/>
                <w:lang w:val="de-DE"/>
              </w:rPr>
            </w:r>
            <w:r w:rsidRPr="001B6C99">
              <w:rPr>
                <w:rFonts w:eastAsia="Arial"/>
                <w:sz w:val="18"/>
                <w:szCs w:val="18"/>
                <w:lang w:val="de-DE"/>
              </w:rPr>
              <w:fldChar w:fldCharType="separate"/>
            </w:r>
            <w:r w:rsidRPr="001B6C99">
              <w:rPr>
                <w:rFonts w:eastAsia="Arial"/>
                <w:noProof/>
                <w:sz w:val="18"/>
                <w:szCs w:val="18"/>
                <w:lang w:val="de-DE"/>
              </w:rPr>
              <w:t> </w:t>
            </w:r>
            <w:r w:rsidRPr="001B6C99">
              <w:rPr>
                <w:rFonts w:eastAsia="Arial"/>
                <w:noProof/>
                <w:sz w:val="18"/>
                <w:szCs w:val="18"/>
                <w:lang w:val="de-DE"/>
              </w:rPr>
              <w:t> </w:t>
            </w:r>
            <w:r w:rsidRPr="001B6C99">
              <w:rPr>
                <w:rFonts w:eastAsia="Arial"/>
                <w:noProof/>
                <w:sz w:val="18"/>
                <w:szCs w:val="18"/>
                <w:lang w:val="de-DE"/>
              </w:rPr>
              <w:t> </w:t>
            </w:r>
            <w:r w:rsidRPr="001B6C99">
              <w:rPr>
                <w:rFonts w:eastAsia="Arial"/>
                <w:noProof/>
                <w:sz w:val="18"/>
                <w:szCs w:val="18"/>
                <w:lang w:val="de-DE"/>
              </w:rPr>
              <w:t> </w:t>
            </w:r>
            <w:r w:rsidRPr="001B6C99">
              <w:rPr>
                <w:rFonts w:eastAsia="Arial"/>
                <w:noProof/>
                <w:sz w:val="18"/>
                <w:szCs w:val="18"/>
                <w:lang w:val="de-DE"/>
              </w:rPr>
              <w:t> </w:t>
            </w:r>
            <w:r w:rsidRPr="001B6C99">
              <w:rPr>
                <w:rFonts w:eastAsia="Arial"/>
                <w:sz w:val="18"/>
                <w:szCs w:val="18"/>
                <w:lang w:val="de-DE"/>
              </w:rPr>
              <w:fldChar w:fldCharType="end"/>
            </w:r>
            <w:bookmarkEnd w:id="40"/>
          </w:p>
          <w:p w14:paraId="44B9B302" w14:textId="77777777" w:rsidR="007D1E98" w:rsidRPr="001B6C99" w:rsidRDefault="007D1E98" w:rsidP="00CF7067">
            <w:pPr>
              <w:pBdr>
                <w:top w:val="nil"/>
                <w:left w:val="nil"/>
                <w:bottom w:val="nil"/>
                <w:right w:val="nil"/>
                <w:between w:val="nil"/>
              </w:pBdr>
              <w:tabs>
                <w:tab w:val="left" w:pos="959"/>
              </w:tabs>
              <w:jc w:val="center"/>
              <w:rPr>
                <w:rFonts w:eastAsia="Arial"/>
                <w:sz w:val="18"/>
                <w:szCs w:val="18"/>
                <w:lang w:val="de-DE"/>
              </w:rPr>
            </w:pPr>
            <w:r w:rsidRPr="001B6C99">
              <w:rPr>
                <w:rFonts w:eastAsia="Arial"/>
                <w:sz w:val="18"/>
                <w:szCs w:val="18"/>
                <w:lang w:val="de-DE"/>
              </w:rPr>
              <w:t>(mit digitaler Unterschrift unterzeichnet)</w:t>
            </w:r>
          </w:p>
          <w:p w14:paraId="23151F42" w14:textId="77777777" w:rsidR="007D1E98" w:rsidRPr="001B6C99"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14:paraId="11BF5F9C" w14:textId="77777777" w:rsidR="007D1E98" w:rsidRPr="001B6C99" w:rsidRDefault="007D1E98" w:rsidP="00844E45">
      <w:pPr>
        <w:pBdr>
          <w:top w:val="nil"/>
          <w:left w:val="nil"/>
          <w:bottom w:val="nil"/>
          <w:right w:val="nil"/>
          <w:between w:val="nil"/>
        </w:pBdr>
        <w:tabs>
          <w:tab w:val="left" w:pos="959"/>
        </w:tabs>
        <w:jc w:val="both"/>
        <w:rPr>
          <w:rFonts w:eastAsia="Arial"/>
          <w:sz w:val="18"/>
          <w:szCs w:val="18"/>
        </w:rPr>
      </w:pPr>
    </w:p>
    <w:p w14:paraId="75C390DA" w14:textId="77777777" w:rsidR="007D1E98" w:rsidRPr="00B7489A" w:rsidRDefault="007D1E98" w:rsidP="00844E45">
      <w:pPr>
        <w:pBdr>
          <w:top w:val="nil"/>
          <w:left w:val="nil"/>
          <w:bottom w:val="nil"/>
          <w:right w:val="nil"/>
          <w:between w:val="nil"/>
        </w:pBdr>
        <w:tabs>
          <w:tab w:val="left" w:pos="959"/>
        </w:tabs>
        <w:jc w:val="both"/>
        <w:rPr>
          <w:rFonts w:eastAsia="Arial"/>
          <w:sz w:val="18"/>
          <w:szCs w:val="18"/>
        </w:rPr>
      </w:pPr>
    </w:p>
    <w:p w14:paraId="38624E0D" w14:textId="5387366B" w:rsidR="005C78A9" w:rsidRPr="00C02874" w:rsidRDefault="005C78A9" w:rsidP="00DB6618">
      <w:pPr>
        <w:suppressAutoHyphens w:val="0"/>
        <w:rPr>
          <w:sz w:val="18"/>
          <w:szCs w:val="18"/>
          <w:lang w:val="de-DE"/>
        </w:rPr>
      </w:pPr>
    </w:p>
    <w:sectPr w:rsidR="005C78A9" w:rsidRPr="00C02874" w:rsidSect="0001188A">
      <w:headerReference w:type="default" r:id="rId12"/>
      <w:footerReference w:type="default" r:id="rId13"/>
      <w:headerReference w:type="first" r:id="rId14"/>
      <w:footerReference w:type="first" r:id="rId15"/>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8FC9E" w14:textId="77777777" w:rsidR="00C41619" w:rsidRDefault="00C41619" w:rsidP="00092646">
      <w:r>
        <w:separator/>
      </w:r>
    </w:p>
  </w:endnote>
  <w:endnote w:type="continuationSeparator" w:id="0">
    <w:p w14:paraId="0EC8D260" w14:textId="77777777" w:rsidR="00C41619" w:rsidRDefault="00C41619" w:rsidP="00092646">
      <w:r>
        <w:continuationSeparator/>
      </w:r>
    </w:p>
  </w:endnote>
  <w:endnote w:id="1">
    <w:p w14:paraId="6968E407" w14:textId="77777777" w:rsidR="00C3541D" w:rsidRPr="00113D5E" w:rsidRDefault="00C3541D"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14:paraId="7800D295" w14:textId="77777777" w:rsidR="00C3541D" w:rsidRPr="00113D5E" w:rsidRDefault="00C3541D"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14:paraId="529B8980" w14:textId="77777777" w:rsidR="00C3541D" w:rsidRPr="00CE4C36" w:rsidRDefault="00C3541D"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14:paraId="33F6D894" w14:textId="77777777" w:rsidR="00C3541D" w:rsidRPr="00113D5E" w:rsidRDefault="00C3541D"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14:paraId="1FDF80E1" w14:textId="77777777" w:rsidR="00C3541D" w:rsidRPr="00113D5E" w:rsidRDefault="00C3541D"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14:paraId="5C600CC8" w14:textId="77777777" w:rsidR="00C3541D" w:rsidRPr="00113D5E" w:rsidRDefault="00C3541D"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14:paraId="6BD734B6" w14:textId="77777777" w:rsidR="00C3541D" w:rsidRPr="00113D5E" w:rsidRDefault="00C3541D"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14:paraId="3A0E2513" w14:textId="77777777" w:rsidR="00C3541D" w:rsidRPr="002A7A49" w:rsidRDefault="00C3541D"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14:paraId="4BB12697" w14:textId="77777777" w:rsidR="00C3541D" w:rsidRPr="00031594" w:rsidRDefault="00C3541D"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14:paraId="66223CC7" w14:textId="77777777" w:rsidR="00C3541D" w:rsidRPr="00121CF9" w:rsidRDefault="00C3541D"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14:paraId="4A829AE6" w14:textId="77777777" w:rsidR="00C3541D" w:rsidRPr="00121CF9" w:rsidRDefault="00C3541D"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14:paraId="0F7D4605" w14:textId="77777777" w:rsidR="00C3541D" w:rsidRPr="00C23185" w:rsidRDefault="00C3541D"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14:paraId="53F3E6D6" w14:textId="77777777" w:rsidR="00C3541D" w:rsidRPr="00121CF9" w:rsidRDefault="00C3541D"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14:paraId="4EEB8259" w14:textId="77777777" w:rsidR="00C3541D" w:rsidRPr="00121CF9" w:rsidRDefault="00C3541D"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14:paraId="3BF46BAC" w14:textId="77777777" w:rsidR="00C3541D" w:rsidRPr="00AB189C" w:rsidRDefault="00C3541D"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14:paraId="2AD36912" w14:textId="77777777" w:rsidR="00C3541D" w:rsidRPr="00AB189C" w:rsidRDefault="00C3541D"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14:paraId="0B72AB3D" w14:textId="77777777" w:rsidR="00C3541D" w:rsidRPr="00AB189C" w:rsidRDefault="00C3541D"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14:paraId="491FF284" w14:textId="77777777" w:rsidR="00C3541D" w:rsidRPr="00AB189C" w:rsidRDefault="00C3541D"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14:paraId="69A783FF" w14:textId="77777777" w:rsidR="00C3541D" w:rsidRPr="00121CF9" w:rsidRDefault="00C3541D"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14:paraId="5A7FC9DE" w14:textId="77777777" w:rsidR="00C3541D" w:rsidRPr="00121CF9" w:rsidRDefault="00C3541D"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14:paraId="737029A1" w14:textId="77777777" w:rsidR="00C3541D" w:rsidRPr="00121CF9" w:rsidRDefault="00C3541D"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14:paraId="30F9F97B" w14:textId="77777777" w:rsidR="00C3541D" w:rsidRPr="00121CF9" w:rsidRDefault="00C3541D"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14:paraId="00E49E0F" w14:textId="77777777" w:rsidR="00C3541D" w:rsidRPr="00D05AF0" w:rsidRDefault="00C3541D"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00EFF" w14:textId="77777777" w:rsidR="00C3541D" w:rsidRDefault="00C3541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1B6C99" w:rsidRPr="001B6C99" w14:paraId="697522AB" w14:textId="77777777" w:rsidTr="00D47407">
      <w:trPr>
        <w:cantSplit/>
      </w:trPr>
      <w:tc>
        <w:tcPr>
          <w:tcW w:w="4990" w:type="dxa"/>
        </w:tcPr>
        <w:p w14:paraId="77759457" w14:textId="77777777" w:rsidR="00C3541D" w:rsidRPr="001B6C99" w:rsidRDefault="00C3541D" w:rsidP="00FB2870">
          <w:pPr>
            <w:spacing w:before="80" w:line="180" w:lineRule="exact"/>
            <w:jc w:val="right"/>
            <w:rPr>
              <w:sz w:val="16"/>
              <w:lang w:val="de-DE"/>
            </w:rPr>
          </w:pPr>
          <w:r w:rsidRPr="001B6C99">
            <w:rPr>
              <w:sz w:val="16"/>
              <w:lang w:val="de-DE"/>
            </w:rPr>
            <w:t xml:space="preserve">Südtiroler Straße 50 </w:t>
          </w:r>
          <w:r w:rsidRPr="001B6C99">
            <w:rPr>
              <w:rFonts w:ascii="Wingdings" w:hAnsi="Wingdings"/>
              <w:sz w:val="14"/>
            </w:rPr>
            <w:t></w:t>
          </w:r>
          <w:r w:rsidRPr="001B6C99">
            <w:rPr>
              <w:sz w:val="16"/>
              <w:lang w:val="de-DE"/>
            </w:rPr>
            <w:t xml:space="preserve"> 39100 Bozen</w:t>
          </w:r>
        </w:p>
        <w:p w14:paraId="74C8CACF" w14:textId="77777777" w:rsidR="00C3541D" w:rsidRPr="001B6C99" w:rsidRDefault="00C3541D" w:rsidP="00FB2870">
          <w:pPr>
            <w:spacing w:line="180" w:lineRule="exact"/>
            <w:jc w:val="right"/>
            <w:rPr>
              <w:sz w:val="16"/>
              <w:szCs w:val="16"/>
              <w:lang w:val="de-DE"/>
            </w:rPr>
          </w:pPr>
          <w:r w:rsidRPr="001B6C99">
            <w:rPr>
              <w:sz w:val="16"/>
              <w:lang w:val="de-DE"/>
            </w:rPr>
            <w:t xml:space="preserve">Tel. </w:t>
          </w:r>
          <w:r w:rsidRPr="001B6C99">
            <w:rPr>
              <w:sz w:val="16"/>
              <w:szCs w:val="16"/>
              <w:lang w:val="de-DE"/>
            </w:rPr>
            <w:t xml:space="preserve">0471 41 40 10 </w:t>
          </w:r>
          <w:r w:rsidRPr="001B6C99">
            <w:rPr>
              <w:rFonts w:ascii="Wingdings" w:hAnsi="Wingdings"/>
              <w:sz w:val="16"/>
              <w:szCs w:val="16"/>
            </w:rPr>
            <w:t></w:t>
          </w:r>
          <w:r w:rsidRPr="001B6C99">
            <w:rPr>
              <w:sz w:val="16"/>
              <w:szCs w:val="16"/>
              <w:lang w:val="de-DE"/>
            </w:rPr>
            <w:t xml:space="preserve"> Fax 0471 41 40 09</w:t>
          </w:r>
        </w:p>
        <w:p w14:paraId="5619551E" w14:textId="77777777" w:rsidR="00C3541D" w:rsidRPr="001B6C99" w:rsidRDefault="008857BE" w:rsidP="00FB2870">
          <w:pPr>
            <w:spacing w:line="180" w:lineRule="exact"/>
            <w:jc w:val="right"/>
            <w:rPr>
              <w:sz w:val="16"/>
              <w:szCs w:val="16"/>
              <w:lang w:val="de-DE"/>
            </w:rPr>
          </w:pPr>
          <w:hyperlink r:id="rId1" w:history="1">
            <w:r w:rsidR="00C3541D" w:rsidRPr="001B6C99">
              <w:rPr>
                <w:sz w:val="16"/>
                <w:szCs w:val="16"/>
                <w:lang w:val="de-DE"/>
              </w:rPr>
              <w:t>http://aov.provinz.bz.it</w:t>
            </w:r>
            <w:r w:rsidR="00C3541D" w:rsidRPr="001B6C99">
              <w:rPr>
                <w:rStyle w:val="Collegamentoipertestuale"/>
                <w:color w:val="auto"/>
                <w:sz w:val="16"/>
                <w:szCs w:val="16"/>
                <w:lang w:val="de-DE"/>
              </w:rPr>
              <w:t>/</w:t>
            </w:r>
          </w:hyperlink>
        </w:p>
        <w:p w14:paraId="24E34BB9" w14:textId="77777777" w:rsidR="00C3541D" w:rsidRPr="001B6C99" w:rsidRDefault="00C3541D" w:rsidP="00FB2870">
          <w:pPr>
            <w:spacing w:line="180" w:lineRule="exact"/>
            <w:jc w:val="right"/>
            <w:rPr>
              <w:sz w:val="16"/>
              <w:szCs w:val="16"/>
              <w:lang w:val="de-DE"/>
            </w:rPr>
          </w:pPr>
          <w:r w:rsidRPr="001B6C99">
            <w:rPr>
              <w:sz w:val="16"/>
              <w:szCs w:val="16"/>
              <w:lang w:val="de-DE"/>
            </w:rPr>
            <w:t>aov-acp.servicesupply@pec.prov.bz.it</w:t>
          </w:r>
        </w:p>
        <w:p w14:paraId="3EDCBA4B" w14:textId="77777777" w:rsidR="00C3541D" w:rsidRPr="001B6C99" w:rsidRDefault="00C3541D" w:rsidP="00FB2870">
          <w:pPr>
            <w:spacing w:line="180" w:lineRule="exact"/>
            <w:jc w:val="right"/>
            <w:rPr>
              <w:sz w:val="16"/>
              <w:lang w:val="de-DE"/>
            </w:rPr>
          </w:pPr>
          <w:r w:rsidRPr="001B6C99">
            <w:rPr>
              <w:sz w:val="16"/>
              <w:szCs w:val="16"/>
              <w:lang w:val="de-DE"/>
            </w:rPr>
            <w:t>aov.dienst-lieferung@provinz.bz</w:t>
          </w:r>
          <w:r w:rsidRPr="001B6C99">
            <w:rPr>
              <w:sz w:val="16"/>
              <w:lang w:val="de-DE"/>
            </w:rPr>
            <w:t>.it</w:t>
          </w:r>
        </w:p>
        <w:p w14:paraId="34E3B107" w14:textId="77777777" w:rsidR="00C3541D" w:rsidRPr="001B6C99" w:rsidRDefault="00C3541D" w:rsidP="00FB2870">
          <w:pPr>
            <w:spacing w:line="180" w:lineRule="exact"/>
            <w:jc w:val="right"/>
            <w:rPr>
              <w:sz w:val="16"/>
              <w:lang w:val="de-DE"/>
            </w:rPr>
          </w:pPr>
          <w:proofErr w:type="spellStart"/>
          <w:proofErr w:type="gramStart"/>
          <w:r w:rsidRPr="001B6C99">
            <w:rPr>
              <w:sz w:val="16"/>
            </w:rPr>
            <w:t>Steuernr</w:t>
          </w:r>
          <w:proofErr w:type="spellEnd"/>
          <w:r w:rsidRPr="001B6C99">
            <w:rPr>
              <w:sz w:val="16"/>
            </w:rPr>
            <w:t>./</w:t>
          </w:r>
          <w:proofErr w:type="spellStart"/>
          <w:proofErr w:type="gramEnd"/>
          <w:r w:rsidRPr="001B6C99">
            <w:rPr>
              <w:sz w:val="16"/>
            </w:rPr>
            <w:t>Mwst.Nr</w:t>
          </w:r>
          <w:proofErr w:type="spellEnd"/>
          <w:r w:rsidRPr="001B6C99">
            <w:rPr>
              <w:sz w:val="16"/>
            </w:rPr>
            <w:t>. 94116410211</w:t>
          </w:r>
        </w:p>
      </w:tc>
      <w:tc>
        <w:tcPr>
          <w:tcW w:w="227" w:type="dxa"/>
          <w:vAlign w:val="center"/>
        </w:tcPr>
        <w:p w14:paraId="1E0B34F5" w14:textId="77777777" w:rsidR="00C3541D" w:rsidRPr="001B6C99" w:rsidRDefault="00C3541D" w:rsidP="00FB2870">
          <w:pPr>
            <w:spacing w:before="80"/>
            <w:jc w:val="center"/>
            <w:rPr>
              <w:sz w:val="16"/>
              <w:lang w:val="de-DE"/>
            </w:rPr>
          </w:pPr>
        </w:p>
      </w:tc>
      <w:tc>
        <w:tcPr>
          <w:tcW w:w="907" w:type="dxa"/>
          <w:vAlign w:val="center"/>
        </w:tcPr>
        <w:p w14:paraId="2EFB658F" w14:textId="77777777" w:rsidR="00C3541D" w:rsidRPr="001B6C99" w:rsidRDefault="00C3541D" w:rsidP="00FB2870">
          <w:pPr>
            <w:rPr>
              <w:lang w:val="de-DE"/>
            </w:rPr>
          </w:pPr>
        </w:p>
      </w:tc>
      <w:tc>
        <w:tcPr>
          <w:tcW w:w="227" w:type="dxa"/>
          <w:vAlign w:val="center"/>
        </w:tcPr>
        <w:p w14:paraId="7D73EE85" w14:textId="77777777" w:rsidR="00C3541D" w:rsidRPr="001B6C99" w:rsidRDefault="00C3541D" w:rsidP="00FB2870">
          <w:pPr>
            <w:spacing w:before="80"/>
            <w:jc w:val="center"/>
            <w:rPr>
              <w:sz w:val="16"/>
              <w:lang w:val="de-DE"/>
            </w:rPr>
          </w:pPr>
        </w:p>
      </w:tc>
      <w:tc>
        <w:tcPr>
          <w:tcW w:w="4990" w:type="dxa"/>
        </w:tcPr>
        <w:p w14:paraId="639260C5" w14:textId="77777777" w:rsidR="00C3541D" w:rsidRPr="001B6C99" w:rsidRDefault="00C3541D" w:rsidP="00FB2870">
          <w:pPr>
            <w:spacing w:before="80" w:line="180" w:lineRule="exact"/>
            <w:rPr>
              <w:sz w:val="16"/>
              <w:lang w:val="it-IT"/>
            </w:rPr>
          </w:pPr>
          <w:r w:rsidRPr="001B6C99">
            <w:rPr>
              <w:sz w:val="16"/>
              <w:lang w:val="it-IT"/>
            </w:rPr>
            <w:t xml:space="preserve">via Alto Adige 50 </w:t>
          </w:r>
          <w:r w:rsidRPr="001B6C99">
            <w:rPr>
              <w:rFonts w:ascii="Wingdings" w:hAnsi="Wingdings"/>
              <w:sz w:val="14"/>
            </w:rPr>
            <w:t></w:t>
          </w:r>
          <w:r w:rsidRPr="001B6C99">
            <w:rPr>
              <w:sz w:val="16"/>
              <w:lang w:val="it-IT"/>
            </w:rPr>
            <w:t xml:space="preserve"> 39100 Bolzano</w:t>
          </w:r>
        </w:p>
        <w:p w14:paraId="01975A89" w14:textId="77777777" w:rsidR="00C3541D" w:rsidRPr="001B6C99" w:rsidRDefault="00C3541D" w:rsidP="00FB2870">
          <w:pPr>
            <w:spacing w:line="180" w:lineRule="exact"/>
            <w:rPr>
              <w:sz w:val="16"/>
              <w:lang w:val="it-IT"/>
            </w:rPr>
          </w:pPr>
          <w:r w:rsidRPr="001B6C99">
            <w:rPr>
              <w:sz w:val="16"/>
              <w:lang w:val="it-IT"/>
            </w:rPr>
            <w:t xml:space="preserve">Tel. 0471 41 40 10 </w:t>
          </w:r>
          <w:r w:rsidRPr="001B6C99">
            <w:rPr>
              <w:rFonts w:ascii="Wingdings" w:hAnsi="Wingdings"/>
              <w:sz w:val="14"/>
            </w:rPr>
            <w:t></w:t>
          </w:r>
          <w:r w:rsidRPr="001B6C99">
            <w:rPr>
              <w:sz w:val="16"/>
              <w:lang w:val="it-IT"/>
            </w:rPr>
            <w:t xml:space="preserve"> Fax 0471 41 40 09</w:t>
          </w:r>
        </w:p>
        <w:p w14:paraId="2678DBA4" w14:textId="77777777" w:rsidR="00C3541D" w:rsidRPr="001B6C99" w:rsidRDefault="008857BE" w:rsidP="00FB2870">
          <w:pPr>
            <w:spacing w:line="180" w:lineRule="exact"/>
            <w:rPr>
              <w:sz w:val="16"/>
              <w:szCs w:val="16"/>
              <w:lang w:val="it-IT"/>
            </w:rPr>
          </w:pPr>
          <w:hyperlink r:id="rId2" w:history="1">
            <w:r w:rsidR="00C3541D" w:rsidRPr="001B6C99">
              <w:rPr>
                <w:sz w:val="16"/>
                <w:szCs w:val="16"/>
                <w:lang w:val="it-IT"/>
              </w:rPr>
              <w:t>http://acp.provincia.bz.it/</w:t>
            </w:r>
          </w:hyperlink>
        </w:p>
        <w:p w14:paraId="058ED9F5" w14:textId="77777777" w:rsidR="00C3541D" w:rsidRPr="001B6C99" w:rsidRDefault="00C3541D" w:rsidP="00FB2870">
          <w:pPr>
            <w:spacing w:line="180" w:lineRule="exact"/>
            <w:rPr>
              <w:sz w:val="16"/>
              <w:lang w:val="it-IT"/>
            </w:rPr>
          </w:pPr>
          <w:r w:rsidRPr="001B6C99">
            <w:rPr>
              <w:sz w:val="16"/>
              <w:lang w:val="it-IT"/>
            </w:rPr>
            <w:t>aov-acp.servicesupply@pec.prov.bz.it</w:t>
          </w:r>
        </w:p>
        <w:p w14:paraId="544C2D89" w14:textId="77777777" w:rsidR="00C3541D" w:rsidRPr="001B6C99" w:rsidRDefault="00C3541D" w:rsidP="00FB2870">
          <w:pPr>
            <w:spacing w:line="180" w:lineRule="exact"/>
            <w:rPr>
              <w:sz w:val="16"/>
              <w:lang w:val="it-IT"/>
            </w:rPr>
          </w:pPr>
          <w:r w:rsidRPr="001B6C99">
            <w:rPr>
              <w:sz w:val="16"/>
              <w:lang w:val="it-IT"/>
            </w:rPr>
            <w:t>acp.serv-forniture@provincia.bz.it</w:t>
          </w:r>
        </w:p>
        <w:p w14:paraId="097BB255" w14:textId="77777777" w:rsidR="00C3541D" w:rsidRPr="001B6C99" w:rsidRDefault="00C3541D" w:rsidP="00FB2870">
          <w:pPr>
            <w:spacing w:line="180" w:lineRule="exact"/>
            <w:rPr>
              <w:sz w:val="16"/>
              <w:lang w:val="it-IT"/>
            </w:rPr>
          </w:pPr>
          <w:r w:rsidRPr="001B6C99">
            <w:rPr>
              <w:sz w:val="16"/>
              <w:lang w:val="it-IT"/>
            </w:rPr>
            <w:t>Codice fiscale/Partita Iva 94116410211</w:t>
          </w:r>
        </w:p>
      </w:tc>
    </w:tr>
  </w:tbl>
  <w:p w14:paraId="4DBFF860" w14:textId="77777777" w:rsidR="00C3541D" w:rsidRPr="008343DC" w:rsidRDefault="00C3541D">
    <w:pPr>
      <w:pStyle w:val="Pidipagina"/>
      <w:tabs>
        <w:tab w:val="clear" w:pos="4536"/>
        <w:tab w:val="clear" w:pos="9072"/>
      </w:tabs>
      <w:spacing w:line="20" w:lineRule="exact"/>
      <w:rPr>
        <w:lang w:val="it-IT"/>
      </w:rPr>
    </w:pPr>
  </w:p>
  <w:p w14:paraId="58A8572F" w14:textId="77777777" w:rsidR="00C3541D" w:rsidRPr="008343DC" w:rsidRDefault="00C3541D">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92782" w14:textId="77777777" w:rsidR="00C41619" w:rsidRDefault="00C41619" w:rsidP="00092646">
      <w:r>
        <w:separator/>
      </w:r>
    </w:p>
  </w:footnote>
  <w:footnote w:type="continuationSeparator" w:id="0">
    <w:p w14:paraId="0FEC4CB9" w14:textId="77777777" w:rsidR="00C41619" w:rsidRDefault="00C41619"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1B6C99" w:rsidRPr="001B6C99" w14:paraId="1218B943" w14:textId="77777777">
      <w:trPr>
        <w:cantSplit/>
        <w:trHeight w:val="460"/>
      </w:trPr>
      <w:tc>
        <w:tcPr>
          <w:tcW w:w="5245" w:type="dxa"/>
        </w:tcPr>
        <w:p w14:paraId="08928FDA" w14:textId="77777777" w:rsidR="00C3541D" w:rsidRPr="001B6C99" w:rsidRDefault="00C3541D">
          <w:pPr>
            <w:snapToGrid w:val="0"/>
            <w:spacing w:before="220" w:after="60"/>
            <w:jc w:val="right"/>
            <w:rPr>
              <w:spacing w:val="2"/>
              <w:sz w:val="15"/>
              <w:szCs w:val="15"/>
            </w:rPr>
          </w:pPr>
          <w:r w:rsidRPr="001B6C99">
            <w:rPr>
              <w:spacing w:val="2"/>
              <w:sz w:val="15"/>
              <w:szCs w:val="15"/>
            </w:rPr>
            <w:t>AUTONOME PROVINZ BOZEN - SÜDTIROL</w:t>
          </w:r>
        </w:p>
      </w:tc>
      <w:tc>
        <w:tcPr>
          <w:tcW w:w="851" w:type="dxa"/>
          <w:vMerge w:val="restart"/>
        </w:tcPr>
        <w:p w14:paraId="79A543BB" w14:textId="77777777" w:rsidR="00C3541D" w:rsidRPr="001B6C99" w:rsidRDefault="00C3541D">
          <w:pPr>
            <w:snapToGrid w:val="0"/>
            <w:jc w:val="center"/>
            <w:rPr>
              <w:spacing w:val="-2"/>
              <w:sz w:val="15"/>
              <w:szCs w:val="15"/>
              <w:lang w:val="it-IT"/>
            </w:rPr>
          </w:pPr>
          <w:r w:rsidRPr="001B6C99">
            <w:rPr>
              <w:noProof/>
              <w:lang w:val="de-DE" w:eastAsia="de-DE"/>
            </w:rPr>
            <w:drawing>
              <wp:inline distT="0" distB="0" distL="0" distR="0" wp14:anchorId="675131DD" wp14:editId="30F2DC47">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54245D36" w14:textId="77777777" w:rsidR="00C3541D" w:rsidRPr="001B6C99" w:rsidRDefault="00C3541D">
          <w:pPr>
            <w:pStyle w:val="Intestazione"/>
            <w:tabs>
              <w:tab w:val="clear" w:pos="4536"/>
              <w:tab w:val="clear" w:pos="9072"/>
            </w:tabs>
            <w:snapToGrid w:val="0"/>
            <w:spacing w:before="220" w:after="60"/>
            <w:rPr>
              <w:spacing w:val="-2"/>
              <w:sz w:val="15"/>
              <w:szCs w:val="15"/>
              <w:lang w:val="it-IT"/>
            </w:rPr>
          </w:pPr>
          <w:r w:rsidRPr="001B6C99">
            <w:rPr>
              <w:spacing w:val="-2"/>
              <w:sz w:val="15"/>
              <w:szCs w:val="15"/>
              <w:lang w:val="it-IT"/>
            </w:rPr>
            <w:t>PROVINCIA AUTONOMA DI BOLZANO - ALTO ADIGE</w:t>
          </w:r>
        </w:p>
      </w:tc>
    </w:tr>
    <w:tr w:rsidR="001B6C99" w:rsidRPr="001B6C99" w14:paraId="709C2550" w14:textId="77777777">
      <w:trPr>
        <w:cantSplit/>
      </w:trPr>
      <w:tc>
        <w:tcPr>
          <w:tcW w:w="5245" w:type="dxa"/>
          <w:tcBorders>
            <w:top w:val="single" w:sz="2" w:space="0" w:color="000000"/>
          </w:tcBorders>
        </w:tcPr>
        <w:p w14:paraId="5987EE3E" w14:textId="77777777" w:rsidR="00C3541D" w:rsidRPr="001B6C99" w:rsidRDefault="00C3541D">
          <w:pPr>
            <w:snapToGrid w:val="0"/>
            <w:spacing w:before="80" w:line="180" w:lineRule="exact"/>
            <w:jc w:val="right"/>
            <w:rPr>
              <w:sz w:val="16"/>
              <w:szCs w:val="16"/>
              <w:lang w:val="it-IT"/>
            </w:rPr>
          </w:pPr>
        </w:p>
      </w:tc>
      <w:tc>
        <w:tcPr>
          <w:tcW w:w="851" w:type="dxa"/>
          <w:vMerge/>
        </w:tcPr>
        <w:p w14:paraId="4ECBB57C" w14:textId="77777777" w:rsidR="00C3541D" w:rsidRPr="001B6C99" w:rsidRDefault="00C3541D">
          <w:pPr>
            <w:rPr>
              <w:lang w:val="it-IT"/>
            </w:rPr>
          </w:pPr>
        </w:p>
      </w:tc>
      <w:tc>
        <w:tcPr>
          <w:tcW w:w="5245" w:type="dxa"/>
          <w:tcBorders>
            <w:top w:val="single" w:sz="2" w:space="0" w:color="000000"/>
          </w:tcBorders>
        </w:tcPr>
        <w:p w14:paraId="77FE44A3" w14:textId="77777777" w:rsidR="00C3541D" w:rsidRPr="001B6C99" w:rsidRDefault="00C3541D">
          <w:pPr>
            <w:snapToGrid w:val="0"/>
            <w:spacing w:before="80" w:line="180" w:lineRule="exact"/>
            <w:ind w:right="856"/>
            <w:jc w:val="right"/>
          </w:pPr>
          <w:r w:rsidRPr="001B6C99">
            <w:rPr>
              <w:rStyle w:val="Numeropagina"/>
              <w:rFonts w:cs="Arial"/>
              <w:sz w:val="16"/>
              <w:szCs w:val="16"/>
            </w:rPr>
            <w:t xml:space="preserve">Pag. </w:t>
          </w:r>
          <w:r w:rsidRPr="001B6C99">
            <w:rPr>
              <w:rStyle w:val="Numeropagina"/>
              <w:rFonts w:cs="Arial"/>
              <w:sz w:val="16"/>
              <w:szCs w:val="16"/>
            </w:rPr>
            <w:fldChar w:fldCharType="begin"/>
          </w:r>
          <w:r w:rsidRPr="001B6C99">
            <w:rPr>
              <w:rStyle w:val="Numeropagina"/>
              <w:rFonts w:cs="Arial"/>
              <w:sz w:val="16"/>
              <w:szCs w:val="16"/>
            </w:rPr>
            <w:instrText xml:space="preserve"> PAGE </w:instrText>
          </w:r>
          <w:r w:rsidRPr="001B6C99">
            <w:rPr>
              <w:rStyle w:val="Numeropagina"/>
              <w:rFonts w:cs="Arial"/>
              <w:sz w:val="16"/>
              <w:szCs w:val="16"/>
            </w:rPr>
            <w:fldChar w:fldCharType="separate"/>
          </w:r>
          <w:r w:rsidRPr="001B6C99">
            <w:rPr>
              <w:rStyle w:val="Numeropagina"/>
              <w:rFonts w:cs="Arial"/>
              <w:noProof/>
              <w:sz w:val="16"/>
              <w:szCs w:val="16"/>
            </w:rPr>
            <w:t>19</w:t>
          </w:r>
          <w:r w:rsidRPr="001B6C99">
            <w:rPr>
              <w:rStyle w:val="Numeropagina"/>
              <w:rFonts w:cs="Arial"/>
              <w:sz w:val="16"/>
              <w:szCs w:val="16"/>
            </w:rPr>
            <w:fldChar w:fldCharType="end"/>
          </w:r>
        </w:p>
      </w:tc>
    </w:tr>
  </w:tbl>
  <w:p w14:paraId="315050E5" w14:textId="77777777" w:rsidR="00C3541D" w:rsidRDefault="00C3541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1B6C99" w:rsidRPr="001B6C99" w14:paraId="55E5DA05" w14:textId="77777777" w:rsidTr="006910A4">
      <w:trPr>
        <w:cantSplit/>
        <w:trHeight w:hRule="exact" w:val="460"/>
      </w:trPr>
      <w:tc>
        <w:tcPr>
          <w:tcW w:w="4990" w:type="dxa"/>
        </w:tcPr>
        <w:p w14:paraId="66E3F782" w14:textId="77777777" w:rsidR="00C3541D" w:rsidRPr="001B6C99" w:rsidRDefault="00C3541D">
          <w:pPr>
            <w:pStyle w:val="NameNachname"/>
            <w:snapToGrid w:val="0"/>
            <w:spacing w:before="200" w:after="40" w:line="100" w:lineRule="atLeast"/>
            <w:rPr>
              <w:spacing w:val="2"/>
            </w:rPr>
          </w:pPr>
          <w:r w:rsidRPr="001B6C99">
            <w:rPr>
              <w:spacing w:val="2"/>
            </w:rPr>
            <w:t>AUTONOME PROVINZ BOZEN - SÜDTIROL</w:t>
          </w:r>
        </w:p>
      </w:tc>
      <w:tc>
        <w:tcPr>
          <w:tcW w:w="1361" w:type="dxa"/>
          <w:vMerge w:val="restart"/>
        </w:tcPr>
        <w:p w14:paraId="529B31C8" w14:textId="77777777" w:rsidR="00C3541D" w:rsidRPr="001B6C99" w:rsidRDefault="00C3541D">
          <w:pPr>
            <w:snapToGrid w:val="0"/>
            <w:jc w:val="center"/>
            <w:rPr>
              <w:spacing w:val="-2"/>
              <w:lang w:val="it-IT"/>
            </w:rPr>
          </w:pPr>
          <w:r w:rsidRPr="001B6C99">
            <w:rPr>
              <w:noProof/>
              <w:lang w:val="de-DE" w:eastAsia="de-DE"/>
            </w:rPr>
            <w:drawing>
              <wp:inline distT="0" distB="0" distL="0" distR="0" wp14:anchorId="6FF96655" wp14:editId="4DD7C337">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26D1B3A7" w14:textId="77777777" w:rsidR="00C3541D" w:rsidRPr="001B6C99" w:rsidRDefault="00C3541D">
          <w:pPr>
            <w:pStyle w:val="Intestazione"/>
            <w:tabs>
              <w:tab w:val="clear" w:pos="4536"/>
              <w:tab w:val="clear" w:pos="9072"/>
            </w:tabs>
            <w:snapToGrid w:val="0"/>
            <w:spacing w:before="200" w:after="40"/>
            <w:rPr>
              <w:spacing w:val="-2"/>
              <w:lang w:val="it-IT"/>
            </w:rPr>
          </w:pPr>
          <w:r w:rsidRPr="001B6C99">
            <w:rPr>
              <w:spacing w:val="-2"/>
              <w:lang w:val="it-IT"/>
            </w:rPr>
            <w:t>PROVINCIA AUTONOMA DI BOLZANO - ALTO ADIGE</w:t>
          </w:r>
        </w:p>
      </w:tc>
    </w:tr>
    <w:tr w:rsidR="001B6C99" w:rsidRPr="001B6C99" w14:paraId="2ADB6A27" w14:textId="77777777" w:rsidTr="004E684D">
      <w:trPr>
        <w:cantSplit/>
        <w:trHeight w:hRule="exact" w:val="1242"/>
      </w:trPr>
      <w:tc>
        <w:tcPr>
          <w:tcW w:w="4990" w:type="dxa"/>
          <w:tcBorders>
            <w:top w:val="single" w:sz="2" w:space="0" w:color="000000"/>
          </w:tcBorders>
        </w:tcPr>
        <w:p w14:paraId="6DE9CF2D" w14:textId="77777777" w:rsidR="00C3541D" w:rsidRPr="001B6C99" w:rsidRDefault="00C3541D" w:rsidP="005A5AC2">
          <w:pPr>
            <w:spacing w:before="70" w:line="200" w:lineRule="exact"/>
            <w:jc w:val="right"/>
            <w:rPr>
              <w:b/>
              <w:sz w:val="18"/>
              <w:lang w:val="de-DE"/>
            </w:rPr>
          </w:pPr>
          <w:r w:rsidRPr="001B6C99">
            <w:rPr>
              <w:b/>
              <w:sz w:val="18"/>
              <w:lang w:val="de-DE"/>
            </w:rPr>
            <w:t>AOV - Agentur für die Verfahren und die Aufsicht im Bereich öffentliche Bau-, Dienstleistungs- und Lieferaufträge</w:t>
          </w:r>
        </w:p>
        <w:p w14:paraId="3705ECB8" w14:textId="77777777" w:rsidR="00C3541D" w:rsidRPr="001B6C99" w:rsidRDefault="00C3541D" w:rsidP="001B6C99">
          <w:pPr>
            <w:spacing w:before="70" w:line="200" w:lineRule="exact"/>
            <w:jc w:val="right"/>
            <w:rPr>
              <w:b/>
              <w:bCs/>
              <w:sz w:val="18"/>
              <w:szCs w:val="18"/>
              <w:lang w:val="de-DE"/>
            </w:rPr>
          </w:pPr>
        </w:p>
      </w:tc>
      <w:tc>
        <w:tcPr>
          <w:tcW w:w="1361" w:type="dxa"/>
          <w:vMerge/>
        </w:tcPr>
        <w:p w14:paraId="79570F47" w14:textId="77777777" w:rsidR="00C3541D" w:rsidRPr="001B6C99" w:rsidRDefault="00C3541D">
          <w:pPr>
            <w:rPr>
              <w:lang w:val="de-DE"/>
            </w:rPr>
          </w:pPr>
        </w:p>
      </w:tc>
      <w:tc>
        <w:tcPr>
          <w:tcW w:w="4990" w:type="dxa"/>
          <w:tcBorders>
            <w:top w:val="single" w:sz="2" w:space="0" w:color="000000"/>
          </w:tcBorders>
        </w:tcPr>
        <w:p w14:paraId="1BF21F17" w14:textId="77777777" w:rsidR="00C3541D" w:rsidRPr="001B6C99" w:rsidRDefault="00C3541D" w:rsidP="005A5AC2">
          <w:pPr>
            <w:spacing w:before="70" w:line="200" w:lineRule="exact"/>
            <w:rPr>
              <w:b/>
              <w:sz w:val="18"/>
              <w:lang w:val="it-IT"/>
            </w:rPr>
          </w:pPr>
          <w:r w:rsidRPr="001B6C99">
            <w:rPr>
              <w:b/>
              <w:sz w:val="18"/>
              <w:lang w:val="it-IT"/>
            </w:rPr>
            <w:t>ACP - Agenzia per i procedimenti e la vigilanza in materia di contratti pubblici di lavori, servizi e forniture</w:t>
          </w:r>
        </w:p>
        <w:p w14:paraId="329F786B" w14:textId="598045EA" w:rsidR="00C3541D" w:rsidRPr="001B6C99" w:rsidRDefault="00C3541D">
          <w:pPr>
            <w:spacing w:before="70" w:line="200" w:lineRule="exact"/>
            <w:rPr>
              <w:sz w:val="18"/>
              <w:szCs w:val="18"/>
              <w:lang w:val="it-IT"/>
            </w:rPr>
          </w:pPr>
          <w:r w:rsidRPr="001B6C99">
            <w:rPr>
              <w:sz w:val="18"/>
              <w:lang w:val="it-IT"/>
            </w:rPr>
            <w:br/>
          </w:r>
        </w:p>
      </w:tc>
    </w:tr>
  </w:tbl>
  <w:p w14:paraId="3E84265F" w14:textId="77777777" w:rsidR="00C3541D" w:rsidRPr="00C814E9" w:rsidRDefault="00C3541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8D4375"/>
    <w:multiLevelType w:val="hybridMultilevel"/>
    <w:tmpl w:val="8FC63DB6"/>
    <w:lvl w:ilvl="0" w:tplc="04070017">
      <w:start w:val="2"/>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740667C7"/>
    <w:multiLevelType w:val="hybridMultilevel"/>
    <w:tmpl w:val="3932BB9A"/>
    <w:lvl w:ilvl="0" w:tplc="CB421B22">
      <w:start w:val="28"/>
      <w:numFmt w:val="lowerLetter"/>
      <w:lvlText w:val="%1)"/>
      <w:lvlJc w:val="left"/>
      <w:pPr>
        <w:ind w:left="502" w:hanging="360"/>
      </w:pPr>
    </w:lvl>
    <w:lvl w:ilvl="1" w:tplc="04100019">
      <w:start w:val="1"/>
      <w:numFmt w:val="lowerLetter"/>
      <w:lvlText w:val="%2."/>
      <w:lvlJc w:val="left"/>
      <w:pPr>
        <w:ind w:left="1222" w:hanging="360"/>
      </w:pPr>
    </w:lvl>
    <w:lvl w:ilvl="2" w:tplc="0410001B">
      <w:start w:val="1"/>
      <w:numFmt w:val="lowerRoman"/>
      <w:lvlText w:val="%3."/>
      <w:lvlJc w:val="right"/>
      <w:pPr>
        <w:ind w:left="1942" w:hanging="180"/>
      </w:pPr>
    </w:lvl>
    <w:lvl w:ilvl="3" w:tplc="0410000F">
      <w:start w:val="1"/>
      <w:numFmt w:val="decimal"/>
      <w:lvlText w:val="%4."/>
      <w:lvlJc w:val="left"/>
      <w:pPr>
        <w:ind w:left="2662" w:hanging="360"/>
      </w:pPr>
    </w:lvl>
    <w:lvl w:ilvl="4" w:tplc="04100019">
      <w:start w:val="1"/>
      <w:numFmt w:val="lowerLetter"/>
      <w:lvlText w:val="%5."/>
      <w:lvlJc w:val="left"/>
      <w:pPr>
        <w:ind w:left="3382" w:hanging="360"/>
      </w:pPr>
    </w:lvl>
    <w:lvl w:ilvl="5" w:tplc="0410001B">
      <w:start w:val="1"/>
      <w:numFmt w:val="lowerRoman"/>
      <w:lvlText w:val="%6."/>
      <w:lvlJc w:val="right"/>
      <w:pPr>
        <w:ind w:left="4102" w:hanging="180"/>
      </w:pPr>
    </w:lvl>
    <w:lvl w:ilvl="6" w:tplc="0410000F">
      <w:start w:val="1"/>
      <w:numFmt w:val="decimal"/>
      <w:lvlText w:val="%7."/>
      <w:lvlJc w:val="left"/>
      <w:pPr>
        <w:ind w:left="4822" w:hanging="360"/>
      </w:pPr>
    </w:lvl>
    <w:lvl w:ilvl="7" w:tplc="04100019">
      <w:start w:val="1"/>
      <w:numFmt w:val="lowerLetter"/>
      <w:lvlText w:val="%8."/>
      <w:lvlJc w:val="left"/>
      <w:pPr>
        <w:ind w:left="5542" w:hanging="360"/>
      </w:pPr>
    </w:lvl>
    <w:lvl w:ilvl="8" w:tplc="0410001B">
      <w:start w:val="1"/>
      <w:numFmt w:val="lowerRoman"/>
      <w:lvlText w:val="%9."/>
      <w:lvlJc w:val="right"/>
      <w:pPr>
        <w:ind w:left="6262" w:hanging="180"/>
      </w:pPr>
    </w:lvl>
  </w:abstractNum>
  <w:abstractNum w:abstractNumId="3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9"/>
  </w:num>
  <w:num w:numId="8">
    <w:abstractNumId w:val="32"/>
  </w:num>
  <w:num w:numId="9">
    <w:abstractNumId w:val="27"/>
  </w:num>
  <w:num w:numId="10">
    <w:abstractNumId w:val="36"/>
  </w:num>
  <w:num w:numId="11">
    <w:abstractNumId w:val="41"/>
  </w:num>
  <w:num w:numId="12">
    <w:abstractNumId w:val="7"/>
  </w:num>
  <w:num w:numId="13">
    <w:abstractNumId w:val="19"/>
  </w:num>
  <w:num w:numId="14">
    <w:abstractNumId w:val="25"/>
  </w:num>
  <w:num w:numId="15">
    <w:abstractNumId w:val="24"/>
  </w:num>
  <w:num w:numId="16">
    <w:abstractNumId w:val="8"/>
  </w:num>
  <w:num w:numId="17">
    <w:abstractNumId w:val="42"/>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40"/>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9KwSE3wmY09VAASn6WTTr0A8VPOmDbVpAzSS/CTbztQNlQaidQRR+V8NyNtg4VwEuhAA/yizk4im0n69dlK4Rw==" w:salt="DONffXWY0tfi3vQRb5eVPg=="/>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619"/>
    <w:rsid w:val="000032A8"/>
    <w:rsid w:val="00010E67"/>
    <w:rsid w:val="0001188A"/>
    <w:rsid w:val="00015028"/>
    <w:rsid w:val="000166B8"/>
    <w:rsid w:val="00022247"/>
    <w:rsid w:val="00024245"/>
    <w:rsid w:val="0002661B"/>
    <w:rsid w:val="00030E03"/>
    <w:rsid w:val="000356D5"/>
    <w:rsid w:val="00035ED1"/>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C99"/>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17982"/>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76ED3"/>
    <w:rsid w:val="0048120C"/>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37646"/>
    <w:rsid w:val="00641D3A"/>
    <w:rsid w:val="00644A9A"/>
    <w:rsid w:val="00645992"/>
    <w:rsid w:val="006459D1"/>
    <w:rsid w:val="006466B7"/>
    <w:rsid w:val="0065028C"/>
    <w:rsid w:val="00652D09"/>
    <w:rsid w:val="00654CA0"/>
    <w:rsid w:val="006553F7"/>
    <w:rsid w:val="00661182"/>
    <w:rsid w:val="006629ED"/>
    <w:rsid w:val="00662D4E"/>
    <w:rsid w:val="0066359F"/>
    <w:rsid w:val="0066401D"/>
    <w:rsid w:val="006642A8"/>
    <w:rsid w:val="006652FD"/>
    <w:rsid w:val="00670140"/>
    <w:rsid w:val="00671EBC"/>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857BE"/>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411"/>
    <w:rsid w:val="00906974"/>
    <w:rsid w:val="00910B8A"/>
    <w:rsid w:val="0091430D"/>
    <w:rsid w:val="00914C84"/>
    <w:rsid w:val="00915C45"/>
    <w:rsid w:val="00917DDD"/>
    <w:rsid w:val="0092065F"/>
    <w:rsid w:val="00921AA8"/>
    <w:rsid w:val="00921D83"/>
    <w:rsid w:val="00924FA2"/>
    <w:rsid w:val="009263A9"/>
    <w:rsid w:val="00927C99"/>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87C"/>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F0BC8"/>
    <w:rsid w:val="009F1A1D"/>
    <w:rsid w:val="009F6DC3"/>
    <w:rsid w:val="00A063F1"/>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A82"/>
    <w:rsid w:val="00B44CDD"/>
    <w:rsid w:val="00B45929"/>
    <w:rsid w:val="00B45953"/>
    <w:rsid w:val="00B46376"/>
    <w:rsid w:val="00B5088C"/>
    <w:rsid w:val="00B51116"/>
    <w:rsid w:val="00B54158"/>
    <w:rsid w:val="00B54243"/>
    <w:rsid w:val="00B57AB5"/>
    <w:rsid w:val="00B6311E"/>
    <w:rsid w:val="00B65047"/>
    <w:rsid w:val="00B673A8"/>
    <w:rsid w:val="00B67EA8"/>
    <w:rsid w:val="00B72F57"/>
    <w:rsid w:val="00B73B9C"/>
    <w:rsid w:val="00B7489A"/>
    <w:rsid w:val="00B759DF"/>
    <w:rsid w:val="00B75F40"/>
    <w:rsid w:val="00B8279F"/>
    <w:rsid w:val="00B82B14"/>
    <w:rsid w:val="00B8336F"/>
    <w:rsid w:val="00B84157"/>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E73DE"/>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41D"/>
    <w:rsid w:val="00C3562B"/>
    <w:rsid w:val="00C35711"/>
    <w:rsid w:val="00C36A91"/>
    <w:rsid w:val="00C41619"/>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639F"/>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26CFE"/>
    <w:rsid w:val="00E30C1C"/>
    <w:rsid w:val="00E337F0"/>
    <w:rsid w:val="00E338E8"/>
    <w:rsid w:val="00E371B4"/>
    <w:rsid w:val="00E3727D"/>
    <w:rsid w:val="00E4049C"/>
    <w:rsid w:val="00E42901"/>
    <w:rsid w:val="00E438F4"/>
    <w:rsid w:val="00E44374"/>
    <w:rsid w:val="00E53406"/>
    <w:rsid w:val="00E55593"/>
    <w:rsid w:val="00E560FA"/>
    <w:rsid w:val="00E61863"/>
    <w:rsid w:val="00E6202E"/>
    <w:rsid w:val="00E66652"/>
    <w:rsid w:val="00E67AC5"/>
    <w:rsid w:val="00E71EDC"/>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C7D00"/>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5"/>
    <o:shapelayout v:ext="edit">
      <o:idmap v:ext="edit" data="1"/>
    </o:shapelayout>
  </w:shapeDefaults>
  <w:decimalSymbol w:val=","/>
  <w:listSeparator w:val=";"/>
  <w14:docId w14:val="22F41586"/>
  <w15:chartTrackingRefBased/>
  <w15:docId w15:val="{22107284-68E0-4337-A28B-CEFE33AC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 w:type="paragraph" w:customStyle="1" w:styleId="xxxxmsonormal">
    <w:name w:val="x_x_x_xmsonormal"/>
    <w:basedOn w:val="Normale"/>
    <w:rsid w:val="00035ED1"/>
    <w:pPr>
      <w:suppressAutoHyphens w:val="0"/>
    </w:pPr>
    <w:rPr>
      <w:rFonts w:ascii="Calibri" w:eastAsiaTheme="minorHAnsi" w:hAnsi="Calibri" w:cs="Times New Roman"/>
      <w:sz w:val="22"/>
      <w:szCs w:val="22"/>
      <w:lang w:val="it-IT" w:eastAsia="it-IT"/>
    </w:rPr>
  </w:style>
  <w:style w:type="character" w:styleId="Menzionenonrisolta">
    <w:name w:val="Unresolved Mention"/>
    <w:basedOn w:val="Carpredefinitoparagrafo"/>
    <w:uiPriority w:val="99"/>
    <w:semiHidden/>
    <w:unhideWhenUsed/>
    <w:rsid w:val="00671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99421023">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08568718">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053535544">
      <w:bodyDiv w:val="1"/>
      <w:marLeft w:val="0"/>
      <w:marRight w:val="0"/>
      <w:marTop w:val="0"/>
      <w:marBottom w:val="0"/>
      <w:divBdr>
        <w:top w:val="none" w:sz="0" w:space="0" w:color="auto"/>
        <w:left w:val="none" w:sz="0" w:space="0" w:color="auto"/>
        <w:bottom w:val="none" w:sz="0" w:space="0" w:color="auto"/>
        <w:right w:val="none" w:sz="0" w:space="0" w:color="auto"/>
      </w:divBdr>
    </w:div>
    <w:div w:id="209816637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ov.provinz.bz.it/transparente-verwaltung/zusaetzliche-informationen.as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l_consulting@pec.it"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239DDDEB69314FA269387C49596A5B" ma:contentTypeVersion="" ma:contentTypeDescription="Create a new document." ma:contentTypeScope="" ma:versionID="331183e0b8d9e08a438c3f6392f33928">
  <xsd:schema xmlns:xsd="http://www.w3.org/2001/XMLSchema" xmlns:xs="http://www.w3.org/2001/XMLSchema" xmlns:p="http://schemas.microsoft.com/office/2006/metadata/properties" xmlns:ns2="aef55a8e-60ae-4245-ac96-6cd7e1d9c8aa" xmlns:ns3="07436395-1c83-48b4-9090-ea4729006319" targetNamespace="http://schemas.microsoft.com/office/2006/metadata/properties" ma:root="true" ma:fieldsID="332e9061a36b893addb2bde11c92f57f" ns2:_="" ns3:_="">
    <xsd:import namespace="aef55a8e-60ae-4245-ac96-6cd7e1d9c8aa"/>
    <xsd:import namespace="07436395-1c83-48b4-9090-ea4729006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Erledig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55a8e-60ae-4245-ac96-6cd7e1d9c8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Erledigt" ma:index="16" nillable="true" ma:displayName="Formatiert" ma:default="0" ma:description="Formatierung durchgeführt" ma:format="Dropdown" ma:internalName="Erledig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7436395-1c83-48b4-9090-ea47290063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rledigt xmlns="aef55a8e-60ae-4245-ac96-6cd7e1d9c8aa">false</Erledigt>
  </documentManagement>
</p:properties>
</file>

<file path=customXml/itemProps1.xml><?xml version="1.0" encoding="utf-8"?>
<ds:datastoreItem xmlns:ds="http://schemas.openxmlformats.org/officeDocument/2006/customXml" ds:itemID="{2D47858A-922D-49CA-8D54-3EA9A46AE056}">
  <ds:schemaRefs>
    <ds:schemaRef ds:uri="http://schemas.openxmlformats.org/officeDocument/2006/bibliography"/>
  </ds:schemaRefs>
</ds:datastoreItem>
</file>

<file path=customXml/itemProps2.xml><?xml version="1.0" encoding="utf-8"?>
<ds:datastoreItem xmlns:ds="http://schemas.openxmlformats.org/officeDocument/2006/customXml" ds:itemID="{A48F395B-146E-4ADB-A0DB-072DFE567BA4}"/>
</file>

<file path=customXml/itemProps3.xml><?xml version="1.0" encoding="utf-8"?>
<ds:datastoreItem xmlns:ds="http://schemas.openxmlformats.org/officeDocument/2006/customXml" ds:itemID="{3A73A176-D44E-481A-B846-9A50B329C6F7}"/>
</file>

<file path=customXml/itemProps4.xml><?xml version="1.0" encoding="utf-8"?>
<ds:datastoreItem xmlns:ds="http://schemas.openxmlformats.org/officeDocument/2006/customXml" ds:itemID="{F9FD0754-DF68-4B9F-AD12-EDD61E58E82F}"/>
</file>

<file path=docProps/app.xml><?xml version="1.0" encoding="utf-8"?>
<Properties xmlns="http://schemas.openxmlformats.org/officeDocument/2006/extended-properties" xmlns:vt="http://schemas.openxmlformats.org/officeDocument/2006/docPropsVTypes">
  <Template>Normal.dotm</Template>
  <TotalTime>0</TotalTime>
  <Pages>14</Pages>
  <Words>4536</Words>
  <Characters>25861</Characters>
  <DocSecurity>0</DocSecurity>
  <Lines>215</Lines>
  <Paragraphs>60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LinksUpToDate>false</LinksUpToDate>
  <CharactersWithSpaces>30337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2019-12-13T09:51:00Z</cp:lastPrinted>
  <dcterms:created xsi:type="dcterms:W3CDTF">2022-02-08T10:04:00Z</dcterms:created>
  <dcterms:modified xsi:type="dcterms:W3CDTF">2022-04-13T11:57:00Z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0x010100EE239DDDEB69314FA269387C49596A5B</vt:lpwstr>
  </property>
</Properties>
</file>